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2397E70F" w:rsidR="006B690C" w:rsidRDefault="00E72798" w:rsidP="009C4658">
      <w:pPr>
        <w:tabs>
          <w:tab w:val="left" w:pos="6237"/>
        </w:tabs>
        <w:jc w:val="right"/>
      </w:pPr>
      <w:r>
        <w:t xml:space="preserve">juhataja </w:t>
      </w:r>
      <w:r w:rsidR="00054748" w:rsidRPr="00B24131">
        <w:t xml:space="preserve">käskkirjaga </w:t>
      </w:r>
      <w:r w:rsidR="00B4104B" w:rsidRPr="00B24131">
        <w:t>1-47</w:t>
      </w:r>
      <w:r w:rsidR="00980A16">
        <w:t>.29</w:t>
      </w:r>
      <w:r w:rsidR="004A574D">
        <w:t>26</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7F80C127"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7E6883" w:rsidRPr="007E6883">
        <w:rPr>
          <w:bCs/>
        </w:rPr>
        <w:t>Purtsi Aakre maaparandussüsteemi ja Soontaga teede rekonstrueerimine</w:t>
      </w:r>
    </w:p>
    <w:p w14:paraId="4CE4C9BA" w14:textId="06CC29E1"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EA6535" w:rsidRPr="00EA6535">
        <w:rPr>
          <w:bCs/>
        </w:rPr>
        <w:t>270397</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21CBD388"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r w:rsidR="00660975" w:rsidRPr="00660975">
        <w:rPr>
          <w:rFonts w:eastAsia="Calibri"/>
          <w:bCs/>
          <w:lang w:eastAsia="en-US"/>
        </w:rPr>
        <w:t>Purtsi Aakre (645,3 ha) maaparandussüsteemi</w:t>
      </w:r>
      <w:r w:rsidR="0055331F">
        <w:rPr>
          <w:rFonts w:eastAsia="Calibri"/>
          <w:bCs/>
          <w:lang w:eastAsia="en-US"/>
        </w:rPr>
        <w:t xml:space="preserve"> ning</w:t>
      </w:r>
      <w:r w:rsidR="00BA7BFD">
        <w:rPr>
          <w:rFonts w:eastAsia="Calibri"/>
          <w:bCs/>
          <w:lang w:eastAsia="en-US"/>
        </w:rPr>
        <w:t xml:space="preserve"> </w:t>
      </w:r>
      <w:r w:rsidR="00660975" w:rsidRPr="00660975">
        <w:rPr>
          <w:rFonts w:eastAsia="Calibri"/>
          <w:bCs/>
          <w:lang w:eastAsia="en-US"/>
        </w:rPr>
        <w:t>Kurejärve tee (3,002 km), Lagesoo tee (3,073 km), Lombi tee (2,377 km), Niguri-Purtsi tee (1,793 km), Piiri-Marga tee (8,32 km), Purtsi-Marga tee (1,992 km) ja Mahasõidutee AA088 (0,072 km) ning Soontaga-Luha tee (6,443 km), Saeveski-Jõgeveste tee (0,393 km) ja Kuuse tee (2,85 km)</w:t>
      </w:r>
      <w:r w:rsidR="005470D9">
        <w:rPr>
          <w:rFonts w:eastAsia="Calibri"/>
          <w:bCs/>
          <w:lang w:eastAsia="en-US"/>
        </w:rPr>
        <w:t>,</w:t>
      </w:r>
      <w:r w:rsidR="00660975" w:rsidRPr="00660975">
        <w:rPr>
          <w:rFonts w:eastAsia="Calibri"/>
          <w:bCs/>
          <w:lang w:eastAsia="en-US"/>
        </w:rPr>
        <w:t xml:space="preserve"> mis asuvad Tartu maakonnas, Elva vallas, Kahala, Rebaste ja Purtsi külas ning Valga maakonnas Otepää vallas, Põru külas ja Tõrva vallas </w:t>
      </w:r>
      <w:r w:rsidR="00660975" w:rsidRPr="00660975">
        <w:rPr>
          <w:rFonts w:eastAsia="Calibri"/>
          <w:bCs/>
          <w:lang w:eastAsia="en-US"/>
        </w:rPr>
        <w:lastRenderedPageBreak/>
        <w:t>Soontaga külas</w:t>
      </w:r>
      <w:r w:rsidR="005470D9">
        <w:rPr>
          <w:rFonts w:eastAsia="Calibri"/>
          <w:bCs/>
          <w:lang w:eastAsia="en-US"/>
        </w:rPr>
        <w:t>,</w:t>
      </w:r>
      <w:r w:rsidR="00660975" w:rsidRPr="00660975">
        <w:rPr>
          <w:rFonts w:eastAsia="Calibri"/>
          <w:bCs/>
          <w:lang w:eastAsia="en-US"/>
        </w:rPr>
        <w:t xml:space="preserve"> rekonstrueerimis- ja ehitustööde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36081100"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821E34" w:rsidRPr="007E0F44">
        <w:rPr>
          <w:b/>
          <w:bCs/>
        </w:rPr>
        <w:t>REK Projekt OÜ</w:t>
      </w:r>
      <w:r w:rsidR="00821E34" w:rsidRPr="00B82A12">
        <w:t xml:space="preserve"> poolt koostatud „</w:t>
      </w:r>
      <w:r w:rsidR="00821E34" w:rsidRPr="000B5C10">
        <w:t>Purtsi A</w:t>
      </w:r>
      <w:r w:rsidR="00821E34">
        <w:t>a</w:t>
      </w:r>
      <w:r w:rsidR="00821E34" w:rsidRPr="000B5C10">
        <w:t xml:space="preserve">kre </w:t>
      </w:r>
      <w:r w:rsidR="00821E34">
        <w:t xml:space="preserve">252 maaparandussüsteemi maaparandusehitiste ning teede </w:t>
      </w:r>
      <w:r w:rsidR="00821E34" w:rsidRPr="00B82A12">
        <w:t xml:space="preserve">rekonstrueerimise </w:t>
      </w:r>
      <w:r w:rsidR="00821E34">
        <w:t xml:space="preserve">ja ehitamise </w:t>
      </w:r>
      <w:r w:rsidR="00821E34" w:rsidRPr="00B82A12">
        <w:t>projekt“</w:t>
      </w:r>
      <w:r w:rsidR="00821E34">
        <w:t xml:space="preserve"> ja </w:t>
      </w:r>
      <w:r w:rsidR="00821E34" w:rsidRPr="007E0F44">
        <w:rPr>
          <w:b/>
          <w:bCs/>
        </w:rPr>
        <w:t>Vesine OÜ</w:t>
      </w:r>
      <w:r w:rsidR="00821E34">
        <w:t xml:space="preserve"> poolt koostatud „</w:t>
      </w:r>
      <w:bookmarkStart w:id="1" w:name="_Hlk144821277"/>
      <w:r w:rsidR="00821E34" w:rsidRPr="0051267D">
        <w:t>Soontaga teed</w:t>
      </w:r>
      <w:r w:rsidR="00821E34">
        <w:t xml:space="preserve"> (Soontaga-Luha tee, Saeveski-Jõgeveste tee ja Kuuse tee) ehitusprojekt“</w:t>
      </w:r>
      <w:bookmarkEnd w:id="1"/>
      <w:r w:rsidR="00821E34">
        <w:t xml:space="preserve"> </w:t>
      </w:r>
      <w:bookmarkStart w:id="2" w:name="_Hlk144821313"/>
      <w:r w:rsidR="00821E34">
        <w:t>ja „</w:t>
      </w:r>
      <w:r w:rsidR="00821E34" w:rsidRPr="00757E9D">
        <w:t>Soontaga teed (</w:t>
      </w:r>
      <w:r w:rsidR="00821E34">
        <w:t>Lombi</w:t>
      </w:r>
      <w:r w:rsidR="00821E34" w:rsidRPr="00757E9D">
        <w:t xml:space="preserve"> tee) ehitusprojekt“</w:t>
      </w:r>
      <w:bookmarkEnd w:id="2"/>
      <w:r w:rsidR="00821E34" w:rsidRPr="00281267">
        <w:t>.</w:t>
      </w:r>
      <w:bookmarkEnd w:id="0"/>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33B740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496CDC" w:rsidRPr="00125F24">
        <w:t xml:space="preserve">Rein Kilgi, tel: 5073440, e-mail: </w:t>
      </w:r>
      <w:hyperlink r:id="rId9" w:history="1">
        <w:r w:rsidR="00496CDC" w:rsidRPr="00A41F7B">
          <w:rPr>
            <w:rStyle w:val="Hperlink"/>
          </w:rPr>
          <w:t>rein.kilgi@rmk.ee</w:t>
        </w:r>
      </w:hyperlink>
      <w:r w:rsidR="00496CDC">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6A291297" w:rsidR="00790542" w:rsidRDefault="00CD4BFE" w:rsidP="001E7EAA">
      <w:pPr>
        <w:tabs>
          <w:tab w:val="left" w:pos="567"/>
          <w:tab w:val="left" w:pos="709"/>
        </w:tabs>
        <w:jc w:val="both"/>
      </w:pPr>
      <w:r>
        <w:t>4.3.</w:t>
      </w:r>
      <w:r w:rsidR="001E7EAA">
        <w:tab/>
      </w:r>
      <w:r w:rsidR="00E278BD" w:rsidRPr="00EB2D4B">
        <w:t xml:space="preserve">Töövõtja annab </w:t>
      </w:r>
      <w:r w:rsidR="004765DE">
        <w:t>t</w:t>
      </w:r>
      <w:r w:rsidR="00E278BD" w:rsidRPr="00EB2D4B">
        <w:t xml:space="preserve">ellijale valmis </w:t>
      </w:r>
      <w:r w:rsidR="004765DE">
        <w:t>t</w:t>
      </w:r>
      <w:r w:rsidR="00E278BD" w:rsidRPr="00EB2D4B">
        <w:t xml:space="preserve">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2AAF36EE"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1A07D2">
        <w:rPr>
          <w:b/>
          <w:bCs/>
        </w:rPr>
        <w:t>5</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7A5171" w:rsidRPr="00B83194">
        <w:rPr>
          <w:bCs/>
          <w:i/>
        </w:rPr>
        <w:t>Purtsi Aakre maaparandussüsteemi ja Soontaga teede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lastRenderedPageBreak/>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4AD75CAA" w:rsidR="007E11D1" w:rsidRPr="00B35A16" w:rsidRDefault="00113E29" w:rsidP="007E11D1">
      <w:pPr>
        <w:suppressAutoHyphens w:val="0"/>
        <w:autoSpaceDE w:val="0"/>
        <w:autoSpaceDN w:val="0"/>
        <w:adjustRightInd w:val="0"/>
        <w:jc w:val="both"/>
        <w:rPr>
          <w:rFonts w:eastAsia="Calibri"/>
          <w:bCs/>
          <w:lang w:eastAsia="en-US"/>
        </w:rPr>
      </w:pPr>
      <w:bookmarkStart w:id="3" w:name="_Hlk145073741"/>
      <w:r w:rsidRPr="00D8597C">
        <w:rPr>
          <w:rFonts w:eastAsia="Calibri"/>
          <w:bCs/>
          <w:lang w:eastAsia="en-US"/>
        </w:rPr>
        <w:t xml:space="preserve">Purtsi Aakre </w:t>
      </w:r>
      <w:bookmarkEnd w:id="3"/>
      <w:r>
        <w:rPr>
          <w:rFonts w:eastAsia="Calibri"/>
          <w:bCs/>
          <w:lang w:eastAsia="en-US"/>
        </w:rPr>
        <w:t xml:space="preserve">(645,3 ha) </w:t>
      </w:r>
      <w:r w:rsidRPr="00D8597C">
        <w:rPr>
          <w:rFonts w:eastAsia="Calibri"/>
          <w:bCs/>
          <w:lang w:eastAsia="en-US"/>
        </w:rPr>
        <w:t xml:space="preserve">maaparandussüsteem </w:t>
      </w:r>
      <w:r w:rsidR="00A75CF5">
        <w:rPr>
          <w:rFonts w:eastAsia="Calibri"/>
          <w:bCs/>
          <w:lang w:eastAsia="en-US"/>
        </w:rPr>
        <w:t>ning</w:t>
      </w:r>
      <w:r w:rsidRPr="00D8597C">
        <w:rPr>
          <w:rFonts w:eastAsia="Calibri"/>
          <w:bCs/>
          <w:lang w:eastAsia="en-US"/>
        </w:rPr>
        <w:t xml:space="preserve"> Kurejärve tee</w:t>
      </w:r>
      <w:r>
        <w:rPr>
          <w:rFonts w:eastAsia="Calibri"/>
          <w:bCs/>
          <w:lang w:eastAsia="en-US"/>
        </w:rPr>
        <w:t xml:space="preserve"> (3,002 km)</w:t>
      </w:r>
      <w:r w:rsidRPr="00D8597C">
        <w:rPr>
          <w:rFonts w:eastAsia="Calibri"/>
          <w:bCs/>
          <w:lang w:eastAsia="en-US"/>
        </w:rPr>
        <w:t>, Lagesoo tee</w:t>
      </w:r>
      <w:r>
        <w:rPr>
          <w:rFonts w:eastAsia="Calibri"/>
          <w:bCs/>
          <w:lang w:eastAsia="en-US"/>
        </w:rPr>
        <w:t xml:space="preserve"> (3,073 km)</w:t>
      </w:r>
      <w:r w:rsidRPr="00D8597C">
        <w:rPr>
          <w:rFonts w:eastAsia="Calibri"/>
          <w:bCs/>
          <w:lang w:eastAsia="en-US"/>
        </w:rPr>
        <w:t>, Lombi tee</w:t>
      </w:r>
      <w:r>
        <w:rPr>
          <w:rFonts w:eastAsia="Calibri"/>
          <w:bCs/>
          <w:lang w:eastAsia="en-US"/>
        </w:rPr>
        <w:t xml:space="preserve"> (2,377 km)</w:t>
      </w:r>
      <w:r w:rsidRPr="00D8597C">
        <w:rPr>
          <w:rFonts w:eastAsia="Calibri"/>
          <w:bCs/>
          <w:lang w:eastAsia="en-US"/>
        </w:rPr>
        <w:t>, Niguri-Purtsi tee</w:t>
      </w:r>
      <w:r>
        <w:rPr>
          <w:rFonts w:eastAsia="Calibri"/>
          <w:bCs/>
          <w:lang w:eastAsia="en-US"/>
        </w:rPr>
        <w:t xml:space="preserve"> (1,793 km)</w:t>
      </w:r>
      <w:r w:rsidRPr="00D8597C">
        <w:rPr>
          <w:rFonts w:eastAsia="Calibri"/>
          <w:bCs/>
          <w:lang w:eastAsia="en-US"/>
        </w:rPr>
        <w:t>, Piiri</w:t>
      </w:r>
      <w:r>
        <w:rPr>
          <w:rFonts w:eastAsia="Calibri"/>
          <w:bCs/>
          <w:lang w:eastAsia="en-US"/>
        </w:rPr>
        <w:t>-</w:t>
      </w:r>
      <w:r w:rsidRPr="00D8597C">
        <w:rPr>
          <w:rFonts w:eastAsia="Calibri"/>
          <w:bCs/>
          <w:lang w:eastAsia="en-US"/>
        </w:rPr>
        <w:t>Marga tee</w:t>
      </w:r>
      <w:r>
        <w:rPr>
          <w:rFonts w:eastAsia="Calibri"/>
          <w:bCs/>
          <w:lang w:eastAsia="en-US"/>
        </w:rPr>
        <w:t xml:space="preserve"> (8,32 km)</w:t>
      </w:r>
      <w:r w:rsidRPr="00D8597C">
        <w:rPr>
          <w:rFonts w:eastAsia="Calibri"/>
          <w:bCs/>
          <w:lang w:eastAsia="en-US"/>
        </w:rPr>
        <w:t xml:space="preserve">, Purtsi-Marga tee </w:t>
      </w:r>
      <w:r>
        <w:rPr>
          <w:rFonts w:eastAsia="Calibri"/>
          <w:bCs/>
          <w:lang w:eastAsia="en-US"/>
        </w:rPr>
        <w:t xml:space="preserve">(1,992 km) </w:t>
      </w:r>
      <w:r w:rsidRPr="00D8597C">
        <w:rPr>
          <w:rFonts w:eastAsia="Calibri"/>
          <w:bCs/>
          <w:lang w:eastAsia="en-US"/>
        </w:rPr>
        <w:t>ja Mahasõidutee AA088</w:t>
      </w:r>
      <w:r>
        <w:rPr>
          <w:rFonts w:eastAsia="Calibri"/>
          <w:bCs/>
          <w:lang w:eastAsia="en-US"/>
        </w:rPr>
        <w:t xml:space="preserve"> (0,072 km)</w:t>
      </w:r>
      <w:r w:rsidRPr="00D8597C">
        <w:rPr>
          <w:rFonts w:eastAsia="Calibri"/>
          <w:bCs/>
          <w:lang w:eastAsia="en-US"/>
        </w:rPr>
        <w:t xml:space="preserve"> ning Soontaga-Luha tee</w:t>
      </w:r>
      <w:r>
        <w:rPr>
          <w:rFonts w:eastAsia="Calibri"/>
          <w:bCs/>
          <w:lang w:eastAsia="en-US"/>
        </w:rPr>
        <w:t xml:space="preserve"> (6,443 km)</w:t>
      </w:r>
      <w:r w:rsidRPr="00D8597C">
        <w:rPr>
          <w:rFonts w:eastAsia="Calibri"/>
          <w:bCs/>
          <w:lang w:eastAsia="en-US"/>
        </w:rPr>
        <w:t>, Saeveski-Jõgeveste tee</w:t>
      </w:r>
      <w:r>
        <w:rPr>
          <w:rFonts w:eastAsia="Calibri"/>
          <w:bCs/>
          <w:lang w:eastAsia="en-US"/>
        </w:rPr>
        <w:t xml:space="preserve"> (0,393 km)</w:t>
      </w:r>
      <w:r w:rsidRPr="00D8597C">
        <w:rPr>
          <w:rFonts w:eastAsia="Calibri"/>
          <w:bCs/>
          <w:lang w:eastAsia="en-US"/>
        </w:rPr>
        <w:t xml:space="preserve"> ja Kuuse tee</w:t>
      </w:r>
      <w:r>
        <w:rPr>
          <w:rFonts w:eastAsia="Calibri"/>
          <w:bCs/>
          <w:lang w:eastAsia="en-US"/>
        </w:rPr>
        <w:t xml:space="preserve"> (2,85 km) </w:t>
      </w:r>
      <w:r w:rsidRPr="00711DA4">
        <w:rPr>
          <w:bCs/>
        </w:rPr>
        <w:t xml:space="preserve">asuvad </w:t>
      </w:r>
      <w:r>
        <w:rPr>
          <w:bCs/>
        </w:rPr>
        <w:t xml:space="preserve">Tartu </w:t>
      </w:r>
      <w:r w:rsidRPr="00711DA4">
        <w:rPr>
          <w:bCs/>
        </w:rPr>
        <w:t xml:space="preserve">maakonnas, </w:t>
      </w:r>
      <w:r>
        <w:rPr>
          <w:bCs/>
        </w:rPr>
        <w:t>Elva</w:t>
      </w:r>
      <w:r w:rsidRPr="00711DA4">
        <w:rPr>
          <w:bCs/>
        </w:rPr>
        <w:t xml:space="preserve"> vallas, </w:t>
      </w:r>
      <w:r>
        <w:rPr>
          <w:bCs/>
        </w:rPr>
        <w:t xml:space="preserve">Kahala, Rebaste ja Purtsi </w:t>
      </w:r>
      <w:r w:rsidRPr="00711DA4">
        <w:rPr>
          <w:bCs/>
        </w:rPr>
        <w:t>külas</w:t>
      </w:r>
      <w:r>
        <w:rPr>
          <w:bCs/>
        </w:rPr>
        <w:t xml:space="preserve"> ning Valga maakonnas Otepää vallas, Põru külas ja Tõrva vallas Soontaga </w:t>
      </w:r>
      <w:r w:rsidRPr="00B35A16">
        <w:rPr>
          <w:bCs/>
        </w:rPr>
        <w:t>külas</w:t>
      </w:r>
      <w:r w:rsidR="00945ABF" w:rsidRPr="00B35A16">
        <w:rPr>
          <w:rFonts w:eastAsia="Calibri"/>
          <w:bCs/>
          <w:lang w:eastAsia="en-US"/>
        </w:rPr>
        <w:t>.</w:t>
      </w:r>
    </w:p>
    <w:p w14:paraId="2E5D7EEC" w14:textId="1F7DDBE0" w:rsidR="004B712F" w:rsidRPr="00113E29" w:rsidRDefault="00666DD4" w:rsidP="00E74EF0">
      <w:pPr>
        <w:suppressAutoHyphens w:val="0"/>
        <w:autoSpaceDE w:val="0"/>
        <w:autoSpaceDN w:val="0"/>
        <w:adjustRightInd w:val="0"/>
        <w:jc w:val="both"/>
        <w:rPr>
          <w:rFonts w:eastAsia="Calibri"/>
          <w:bCs/>
          <w:highlight w:val="yellow"/>
          <w:lang w:eastAsia="en-US"/>
        </w:rPr>
      </w:pPr>
      <w:r w:rsidRPr="00666DD4">
        <w:rPr>
          <w:rFonts w:eastAsia="Calibri"/>
          <w:bCs/>
          <w:lang w:eastAsia="en-US"/>
        </w:rPr>
        <w:t>Objektile pääseb 52 Viljandi - Rõngu tugimaanteelt, 23152 Pukamõisa - Purtsi kõrvalmaanteelt, 23240 Villemisilla - Pajumaa kõrvalmaanteelt ja 69 Võru - Kuigatsi - Tõrva tugimaanteelt.</w:t>
      </w:r>
    </w:p>
    <w:p w14:paraId="31E52701" w14:textId="2A021E9F" w:rsidR="005A12C0" w:rsidRPr="00B35A16" w:rsidRDefault="00507251" w:rsidP="00F92AA3">
      <w:pPr>
        <w:suppressAutoHyphens w:val="0"/>
        <w:autoSpaceDE w:val="0"/>
        <w:autoSpaceDN w:val="0"/>
        <w:adjustRightInd w:val="0"/>
        <w:jc w:val="both"/>
        <w:rPr>
          <w:lang w:eastAsia="et-EE"/>
        </w:rPr>
      </w:pPr>
      <w:r w:rsidRPr="00B35A16">
        <w:rPr>
          <w:lang w:eastAsia="et-EE"/>
        </w:rPr>
        <w:t>Vajalikud raietööd on RMK poolt tehtud</w:t>
      </w:r>
      <w:r w:rsidR="00D40D58" w:rsidRPr="00B35A16">
        <w:rPr>
          <w:lang w:eastAsia="et-EE"/>
        </w:rPr>
        <w:t>.</w:t>
      </w:r>
      <w:r w:rsidR="003A01F4" w:rsidRPr="00B35A16">
        <w:rPr>
          <w:lang w:eastAsia="et-EE"/>
        </w:rPr>
        <w:t xml:space="preserve"> </w:t>
      </w:r>
      <w:r w:rsidR="001049B5" w:rsidRPr="00B35A16">
        <w:rPr>
          <w:lang w:eastAsia="et-EE"/>
        </w:rPr>
        <w:t>RMK raie järgselt võib olla jäänud objektidele üksikuid raiumata ja kokkuvedamata puid</w:t>
      </w:r>
      <w:r w:rsidR="0039652F" w:rsidRPr="00B35A16">
        <w:rPr>
          <w:lang w:eastAsia="et-EE"/>
        </w:rPr>
        <w:t xml:space="preserve"> ja lõike</w:t>
      </w:r>
      <w:r w:rsidR="001049B5" w:rsidRPr="00B35A16">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349E31D9" w:rsidR="00BB55D0" w:rsidRPr="00137787" w:rsidRDefault="009166AD" w:rsidP="00BC03AC">
      <w:pPr>
        <w:suppressAutoHyphens w:val="0"/>
        <w:autoSpaceDE w:val="0"/>
        <w:autoSpaceDN w:val="0"/>
        <w:adjustRightInd w:val="0"/>
        <w:jc w:val="both"/>
      </w:pPr>
      <w:r w:rsidRPr="00B35A16">
        <w:rPr>
          <w:bCs/>
        </w:rPr>
        <w:t xml:space="preserve">Edasi tuleb teostada kändude </w:t>
      </w:r>
      <w:r w:rsidRPr="00137787">
        <w:rPr>
          <w:bCs/>
        </w:rPr>
        <w:t>juurimine</w:t>
      </w:r>
      <w:r w:rsidR="003963A3" w:rsidRPr="00137787">
        <w:rPr>
          <w:bCs/>
        </w:rPr>
        <w:t xml:space="preserve"> </w:t>
      </w:r>
      <w:r w:rsidR="00BF44BE" w:rsidRPr="00137787">
        <w:rPr>
          <w:bCs/>
        </w:rPr>
        <w:t>(</w:t>
      </w:r>
      <w:r w:rsidR="00137787" w:rsidRPr="00137787">
        <w:rPr>
          <w:bCs/>
        </w:rPr>
        <w:t>47,56</w:t>
      </w:r>
      <w:r w:rsidR="005F1F79" w:rsidRPr="00137787">
        <w:rPr>
          <w:bCs/>
        </w:rPr>
        <w:t xml:space="preserve"> </w:t>
      </w:r>
      <w:r w:rsidR="007E11D1" w:rsidRPr="00137787">
        <w:rPr>
          <w:bCs/>
        </w:rPr>
        <w:t>ha</w:t>
      </w:r>
      <w:r w:rsidR="00E97944" w:rsidRPr="00137787">
        <w:rPr>
          <w:bCs/>
        </w:rPr>
        <w:t>)</w:t>
      </w:r>
      <w:r w:rsidR="00040158" w:rsidRPr="00137787">
        <w:rPr>
          <w:bCs/>
        </w:rPr>
        <w:t xml:space="preserve">. </w:t>
      </w:r>
      <w:r w:rsidR="00BB55D0" w:rsidRPr="00137787">
        <w:rPr>
          <w:bCs/>
        </w:rPr>
        <w:t>Kännud juuritakse kogu teetrassi laiuse ulatuses</w:t>
      </w:r>
      <w:r w:rsidR="00230147" w:rsidRPr="00137787">
        <w:rPr>
          <w:bCs/>
        </w:rPr>
        <w:t xml:space="preserve">. </w:t>
      </w:r>
      <w:r w:rsidR="001826EA">
        <w:rPr>
          <w:bCs/>
        </w:rPr>
        <w:t>E</w:t>
      </w:r>
      <w:r w:rsidR="001826EA" w:rsidRPr="001826EA">
        <w:rPr>
          <w:bCs/>
        </w:rPr>
        <w:t xml:space="preserve">esvoolul nr 200 PK33-PK37 ja Niguri oja hooldataval lõigul kände ei juurita (nõlva erosiooni vältimiseks). </w:t>
      </w:r>
      <w:r w:rsidR="00020020" w:rsidRPr="00137787">
        <w:rPr>
          <w:bCs/>
        </w:rPr>
        <w:t>Võsaga kaetud aladel töödeldakse kraavi nõlva võimalusel freesimise teel, või eemaldatakse võsa juurestik sette eemaldamise käigus.</w:t>
      </w:r>
      <w:r w:rsidR="006266B3" w:rsidRPr="00137787">
        <w:rPr>
          <w:bCs/>
        </w:rPr>
        <w:t xml:space="preserve"> </w:t>
      </w:r>
      <w:r w:rsidR="00D34133" w:rsidRPr="00137787">
        <w:rPr>
          <w:bCs/>
        </w:rPr>
        <w:t xml:space="preserve">Kraavide nõlvadel tuleb kännud tasandada freesimise teel seal, kus sette eemaldamisel ei ole vajalik nõlvade korrigeerimiseks </w:t>
      </w:r>
      <w:r w:rsidR="00D34133" w:rsidRPr="00137787">
        <w:rPr>
          <w:bCs/>
        </w:rPr>
        <w:lastRenderedPageBreak/>
        <w:t xml:space="preserve">teostada kaevet, seda liivapinnastes olevatel kraavidel. Kändude freesimise puhul ei tohi kändude kõrgus olla üle 10cm. </w:t>
      </w:r>
      <w:r w:rsidR="00BC2995" w:rsidRPr="00137787">
        <w:rPr>
          <w:bCs/>
        </w:rPr>
        <w:t>Juuritud känn</w:t>
      </w:r>
      <w:r w:rsidR="00330E2F" w:rsidRPr="00137787">
        <w:rPr>
          <w:bCs/>
        </w:rPr>
        <w:t>ud ja väljatulnud kivid</w:t>
      </w:r>
      <w:r w:rsidR="00BC2995" w:rsidRPr="00137787">
        <w:rPr>
          <w:bCs/>
        </w:rPr>
        <w:t xml:space="preserve"> </w:t>
      </w:r>
      <w:r w:rsidR="00330E2F" w:rsidRPr="00137787">
        <w:rPr>
          <w:bCs/>
        </w:rPr>
        <w:t>tuleb paigutada trassi äärde nii, et ei tekiks katkematut valli, vahe tuleb jätta iga 25m tagant.</w:t>
      </w:r>
      <w:r w:rsidR="00CA6293" w:rsidRPr="00137787">
        <w:rPr>
          <w:bCs/>
        </w:rPr>
        <w:t xml:space="preserve"> Sette võib paigutada ka olemasoleva mulde taha, kuid see peab jääma sellest madalamale. </w:t>
      </w:r>
      <w:r w:rsidR="00BC03AC" w:rsidRPr="00137787">
        <w:rPr>
          <w:bCs/>
        </w:rPr>
        <w:t>Kraavitrasside mulded tuleb tasandada siledaks, liiklust võimaldavaks muldeks.</w:t>
      </w:r>
      <w:r w:rsidRPr="00137787">
        <w:rPr>
          <w:bCs/>
        </w:rPr>
        <w:t xml:space="preserve"> Kivide, kändude ja puidu asetamine kraavide mulletesse on keelatud. </w:t>
      </w:r>
      <w:r w:rsidR="00D34133" w:rsidRPr="00137787">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137787">
        <w:rPr>
          <w:bCs/>
        </w:rPr>
        <w:t>Kraavi teepoolsed perved peavad olema töödeldud tasemel, mis võimaldab mehhaniseeritud hooldust.</w:t>
      </w:r>
      <w:r w:rsidR="000B70FA" w:rsidRPr="00137787">
        <w:t xml:space="preserve"> </w:t>
      </w:r>
    </w:p>
    <w:p w14:paraId="4A58ED04" w14:textId="34FD2320" w:rsidR="00487AA2" w:rsidRPr="00113E29" w:rsidRDefault="00137787" w:rsidP="000F7DAA">
      <w:pPr>
        <w:suppressAutoHyphens w:val="0"/>
        <w:autoSpaceDE w:val="0"/>
        <w:autoSpaceDN w:val="0"/>
        <w:adjustRightInd w:val="0"/>
        <w:jc w:val="both"/>
        <w:rPr>
          <w:bCs/>
          <w:highlight w:val="yellow"/>
        </w:rPr>
      </w:pPr>
      <w:bookmarkStart w:id="4" w:name="_Hlk142481183"/>
      <w:bookmarkStart w:id="5" w:name="_Hlk142480811"/>
      <w:bookmarkStart w:id="6" w:name="_Hlk114400271"/>
      <w:bookmarkStart w:id="7" w:name="_Hlk95313061"/>
      <w:r w:rsidRPr="00137787">
        <w:rPr>
          <w:rFonts w:eastAsia="Calibri"/>
          <w:bCs/>
          <w:lang w:eastAsia="en-US"/>
        </w:rPr>
        <w:t xml:space="preserve">Purtsi </w:t>
      </w:r>
      <w:r w:rsidRPr="00C54001">
        <w:rPr>
          <w:rFonts w:eastAsia="Calibri"/>
          <w:bCs/>
          <w:lang w:eastAsia="en-US"/>
        </w:rPr>
        <w:t xml:space="preserve">Aakre </w:t>
      </w:r>
      <w:r w:rsidR="007E11D1" w:rsidRPr="00C54001">
        <w:rPr>
          <w:bCs/>
        </w:rPr>
        <w:t>maaparandussüsteemi</w:t>
      </w:r>
      <w:bookmarkEnd w:id="4"/>
      <w:r w:rsidR="004C1F8D" w:rsidRPr="00C54001">
        <w:rPr>
          <w:bCs/>
        </w:rPr>
        <w:t>l</w:t>
      </w:r>
      <w:r w:rsidR="000F7DAA" w:rsidRPr="00C54001">
        <w:rPr>
          <w:bCs/>
        </w:rPr>
        <w:t>e rajatakse kaks settebasseini</w:t>
      </w:r>
      <w:r w:rsidR="00C54001">
        <w:rPr>
          <w:bCs/>
        </w:rPr>
        <w:t xml:space="preserve"> (</w:t>
      </w:r>
      <w:r w:rsidR="00B1044F" w:rsidRPr="00B1044F">
        <w:rPr>
          <w:bCs/>
        </w:rPr>
        <w:t>tüübiga SB-0</w:t>
      </w:r>
      <w:r w:rsidR="00C54001">
        <w:rPr>
          <w:bCs/>
        </w:rPr>
        <w:t>)</w:t>
      </w:r>
      <w:r w:rsidR="000F7DAA" w:rsidRPr="00C54001">
        <w:rPr>
          <w:bCs/>
        </w:rPr>
        <w:t xml:space="preserve">, et vältida setete kandumist </w:t>
      </w:r>
      <w:r w:rsidR="000F7DAA" w:rsidRPr="00B1044F">
        <w:rPr>
          <w:bCs/>
        </w:rPr>
        <w:t xml:space="preserve">Vändra jõkke. Üks settebassein </w:t>
      </w:r>
      <w:bookmarkEnd w:id="5"/>
      <w:r w:rsidR="00B1044F" w:rsidRPr="00B1044F">
        <w:rPr>
          <w:bCs/>
        </w:rPr>
        <w:t>veejuhtmele nr 200 al. PK29 allavoolu ning teine veejuhtmele nr 501 (ca 75 m enne Purtsi jõkke suubumist).</w:t>
      </w:r>
      <w:r w:rsidR="00622D0B" w:rsidRPr="00B1044F">
        <w:rPr>
          <w:bCs/>
        </w:rPr>
        <w:t xml:space="preserve"> </w:t>
      </w:r>
      <w:r w:rsidR="00AF6831" w:rsidRPr="00B1044F">
        <w:rPr>
          <w:bCs/>
        </w:rPr>
        <w:t>Settebasseinid tuleb rajada enne kui alustatakse veejuhtmete puhastustöid ja ette on nähtud eksp. eelne settest puhastamine (3 korda). Settebasseinide kujundamisel juhinduda kogumiku Maaparandusrajatiste tüüpjoonised (Tallinn 2013) joonis 5.3.</w:t>
      </w:r>
      <w:r w:rsidR="00712D70" w:rsidRPr="00712D70">
        <w:t xml:space="preserve"> Vältimaks Niguri ojja, Sauniku ojja ja Purtsi jõkke settekoormuse liigset suurenemist, on ette nähtud ajutiste veetõkketammide (filtratsioonitõkke ekraanid) rajamine (veejuhtmetele 208, 209, 213, 301, 310, 401, 404, 501, 601, 602, 604).</w:t>
      </w:r>
    </w:p>
    <w:p w14:paraId="305077B3" w14:textId="04727A40" w:rsidR="00E56B18" w:rsidRPr="000F41A8" w:rsidRDefault="00E56B18" w:rsidP="00487AA2">
      <w:pPr>
        <w:suppressAutoHyphens w:val="0"/>
        <w:autoSpaceDE w:val="0"/>
        <w:autoSpaceDN w:val="0"/>
        <w:adjustRightInd w:val="0"/>
        <w:jc w:val="both"/>
        <w:rPr>
          <w:bCs/>
        </w:rPr>
      </w:pPr>
      <w:r w:rsidRPr="00046B0A">
        <w:rPr>
          <w:bCs/>
        </w:rPr>
        <w:t xml:space="preserve">Enne kraavide setetest puhastamist tuleb </w:t>
      </w:r>
      <w:r w:rsidRPr="000F41A8">
        <w:rPr>
          <w:bCs/>
        </w:rPr>
        <w:t xml:space="preserve">lammutada </w:t>
      </w:r>
      <w:r w:rsidR="00046B0A" w:rsidRPr="000F41A8">
        <w:rPr>
          <w:bCs/>
        </w:rPr>
        <w:t>15</w:t>
      </w:r>
      <w:r w:rsidRPr="000F41A8">
        <w:rPr>
          <w:bCs/>
        </w:rPr>
        <w:t xml:space="preserve"> koprapais</w:t>
      </w:r>
      <w:r w:rsidR="00DA0E1A" w:rsidRPr="000F41A8">
        <w:rPr>
          <w:bCs/>
        </w:rPr>
        <w:t>u</w:t>
      </w:r>
      <w:r w:rsidR="008C4C55" w:rsidRPr="000F41A8">
        <w:rPr>
          <w:bCs/>
        </w:rPr>
        <w:t xml:space="preserve">. </w:t>
      </w:r>
      <w:r w:rsidRPr="000F41A8">
        <w:rPr>
          <w:bCs/>
        </w:rPr>
        <w:t>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62C53CAA" w14:textId="5845CBF2" w:rsidR="003E32B0" w:rsidRPr="000F41A8" w:rsidRDefault="00137787" w:rsidP="00F019E9">
      <w:pPr>
        <w:suppressAutoHyphens w:val="0"/>
        <w:autoSpaceDE w:val="0"/>
        <w:autoSpaceDN w:val="0"/>
        <w:adjustRightInd w:val="0"/>
        <w:jc w:val="both"/>
      </w:pPr>
      <w:bookmarkStart w:id="8" w:name="_Hlk120003496"/>
      <w:bookmarkStart w:id="9" w:name="_Hlk120003511"/>
      <w:bookmarkEnd w:id="6"/>
      <w:bookmarkEnd w:id="7"/>
      <w:r w:rsidRPr="000F41A8">
        <w:rPr>
          <w:rFonts w:eastAsia="Calibri"/>
          <w:bCs/>
          <w:lang w:eastAsia="en-US"/>
        </w:rPr>
        <w:t xml:space="preserve">Purtsi Aakre </w:t>
      </w:r>
      <w:r w:rsidR="00C02FE6" w:rsidRPr="000F41A8">
        <w:rPr>
          <w:bCs/>
        </w:rPr>
        <w:t>maaparandussüsteemi</w:t>
      </w:r>
      <w:bookmarkEnd w:id="8"/>
      <w:r w:rsidR="00C02FE6" w:rsidRPr="000F41A8">
        <w:rPr>
          <w:bCs/>
        </w:rPr>
        <w:t xml:space="preserve"> </w:t>
      </w:r>
      <w:bookmarkEnd w:id="9"/>
      <w:r w:rsidR="00515876" w:rsidRPr="000F41A8">
        <w:rPr>
          <w:bCs/>
        </w:rPr>
        <w:t xml:space="preserve">veejuhtmeid </w:t>
      </w:r>
      <w:r w:rsidR="00D167CD" w:rsidRPr="000F41A8">
        <w:rPr>
          <w:bCs/>
        </w:rPr>
        <w:t>puhastatakse settest vastavalt väliuurimistel määratud sette mahule 0,5-2,5 m³/m. Veejuhtmed on rajatakse nõlvusega 1,5 ja 1,75 (ET 1103a) ja põhja laiusega 0,4-1,5 m. Veejuhtmetel on ette nähtud vanade kraavivallide laialiajamine, olemasolevate mullavallide tasandamine ning lamapuidu, koprapaisude ja voolutakistuste eemaldamine.</w:t>
      </w:r>
      <w:r w:rsidR="00C02FE6" w:rsidRPr="000F41A8">
        <w:rPr>
          <w:bCs/>
        </w:rPr>
        <w:t xml:space="preserve"> </w:t>
      </w:r>
      <w:r w:rsidR="00C02FE6" w:rsidRPr="000F41A8">
        <w:t>Rekonstrueeritavate teekraavide sete tõsta tee ja teekraavi vahelisele alale, kui sinna ei mahu üle kraavi metsa äärde.</w:t>
      </w:r>
    </w:p>
    <w:p w14:paraId="30BACC95" w14:textId="069C8D41" w:rsidR="00712D70" w:rsidRPr="00113E29" w:rsidRDefault="00712D70" w:rsidP="00F019E9">
      <w:pPr>
        <w:suppressAutoHyphens w:val="0"/>
        <w:autoSpaceDE w:val="0"/>
        <w:autoSpaceDN w:val="0"/>
        <w:adjustRightInd w:val="0"/>
        <w:jc w:val="both"/>
        <w:rPr>
          <w:highlight w:val="yellow"/>
        </w:rPr>
      </w:pPr>
      <w:r w:rsidRPr="000F41A8">
        <w:t>Piiranguvöönditega piirnevatel või PV läbivatel veejuhtmetel, mis on olulised maaparandussüsteemide toimimiseks või teede aladelt liigvee ärajuhtimiseks</w:t>
      </w:r>
      <w:r w:rsidRPr="00712D70">
        <w:t>, on ette nähtud teostada hooldustööd (puittaimestikku likvideerimine, voolutakistuste eemaldamine, setete eemaldamine 0,5 m3/m).</w:t>
      </w:r>
    </w:p>
    <w:p w14:paraId="1FFF5FCD" w14:textId="77777777" w:rsidR="00520FA2" w:rsidRPr="002F6CFE" w:rsidRDefault="00520FA2" w:rsidP="00520FA2">
      <w:pPr>
        <w:suppressAutoHyphens w:val="0"/>
        <w:autoSpaceDE w:val="0"/>
        <w:autoSpaceDN w:val="0"/>
        <w:adjustRightInd w:val="0"/>
        <w:jc w:val="both"/>
        <w:rPr>
          <w:lang w:eastAsia="et-EE"/>
        </w:rPr>
      </w:pPr>
      <w:r w:rsidRPr="002F6CFE">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2F6CFE"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2F6CFE" w:rsidRDefault="00520FA2" w:rsidP="009E235F">
            <w:pPr>
              <w:suppressAutoHyphens w:val="0"/>
              <w:jc w:val="center"/>
              <w:rPr>
                <w:color w:val="000000"/>
                <w:lang w:eastAsia="et-EE"/>
              </w:rPr>
            </w:pPr>
            <w:r w:rsidRPr="002F6CFE">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2F6CFE" w:rsidRDefault="00520FA2" w:rsidP="000E5514">
            <w:pPr>
              <w:suppressAutoHyphens w:val="0"/>
              <w:jc w:val="center"/>
              <w:rPr>
                <w:color w:val="000000"/>
                <w:lang w:eastAsia="et-EE"/>
              </w:rPr>
            </w:pPr>
            <w:r w:rsidRPr="002F6CFE">
              <w:rPr>
                <w:color w:val="000000"/>
                <w:lang w:eastAsia="et-EE"/>
              </w:rPr>
              <w:t>Pikkus (</w:t>
            </w:r>
            <w:r w:rsidR="000E5514" w:rsidRPr="002F6CFE">
              <w:rPr>
                <w:color w:val="000000"/>
                <w:lang w:eastAsia="et-EE"/>
              </w:rPr>
              <w:t>k</w:t>
            </w:r>
            <w:r w:rsidRPr="002F6CFE">
              <w:rPr>
                <w:color w:val="000000"/>
                <w:lang w:eastAsia="et-EE"/>
              </w:rPr>
              <w:t>m)</w:t>
            </w:r>
          </w:p>
        </w:tc>
      </w:tr>
      <w:tr w:rsidR="002F6CFE" w:rsidRPr="002F6CFE" w14:paraId="6E63397C" w14:textId="77777777" w:rsidTr="00EC1875">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hideMark/>
          </w:tcPr>
          <w:p w14:paraId="222D613E" w14:textId="50EB723A" w:rsidR="002F6CFE" w:rsidRPr="002F6CFE" w:rsidRDefault="002F6CFE" w:rsidP="002F6CFE">
            <w:r w:rsidRPr="002F6CFE">
              <w:t>RK - Rekonstrueeritav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1F851B4" w14:textId="6F73B728" w:rsidR="002F6CFE" w:rsidRPr="002F6CFE" w:rsidRDefault="002F6CFE" w:rsidP="002F6CFE">
            <w:pPr>
              <w:jc w:val="right"/>
            </w:pPr>
            <w:r w:rsidRPr="002F6CFE">
              <w:t>34,044</w:t>
            </w:r>
          </w:p>
        </w:tc>
      </w:tr>
      <w:tr w:rsidR="002F6CFE" w:rsidRPr="002F6CFE" w14:paraId="14186295" w14:textId="77777777" w:rsidTr="00EC1875">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tcPr>
          <w:p w14:paraId="6FA134BE" w14:textId="5D762D29" w:rsidR="002F6CFE" w:rsidRPr="002F6CFE" w:rsidRDefault="002F6CFE" w:rsidP="002F6CFE">
            <w:r w:rsidRPr="002F6CFE">
              <w:t>RE - Rekonstrueeritav eesvool</w:t>
            </w:r>
          </w:p>
        </w:tc>
        <w:tc>
          <w:tcPr>
            <w:tcW w:w="960" w:type="dxa"/>
            <w:tcBorders>
              <w:top w:val="nil"/>
              <w:left w:val="single" w:sz="4" w:space="0" w:color="auto"/>
              <w:bottom w:val="single" w:sz="4" w:space="0" w:color="auto"/>
              <w:right w:val="single" w:sz="4" w:space="0" w:color="auto"/>
            </w:tcBorders>
            <w:shd w:val="clear" w:color="auto" w:fill="auto"/>
            <w:noWrap/>
          </w:tcPr>
          <w:p w14:paraId="1671500B" w14:textId="39F88738" w:rsidR="002F6CFE" w:rsidRPr="002F6CFE" w:rsidRDefault="002F6CFE" w:rsidP="002F6CFE">
            <w:pPr>
              <w:jc w:val="right"/>
            </w:pPr>
            <w:r w:rsidRPr="002F6CFE">
              <w:t>3,206</w:t>
            </w:r>
          </w:p>
        </w:tc>
      </w:tr>
      <w:tr w:rsidR="002F6CFE" w:rsidRPr="002F6CFE" w14:paraId="385C004F" w14:textId="77777777" w:rsidTr="00EC1875">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tcPr>
          <w:p w14:paraId="068AA488" w14:textId="7EB3B54B" w:rsidR="002F6CFE" w:rsidRPr="002F6CFE" w:rsidRDefault="002F6CFE" w:rsidP="002F6CFE">
            <w:r w:rsidRPr="002F6CFE">
              <w:t>RT - Rekonstrueeritav teekraav</w:t>
            </w:r>
          </w:p>
        </w:tc>
        <w:tc>
          <w:tcPr>
            <w:tcW w:w="960" w:type="dxa"/>
            <w:tcBorders>
              <w:top w:val="nil"/>
              <w:left w:val="single" w:sz="4" w:space="0" w:color="auto"/>
              <w:bottom w:val="single" w:sz="4" w:space="0" w:color="auto"/>
              <w:right w:val="single" w:sz="4" w:space="0" w:color="auto"/>
            </w:tcBorders>
            <w:shd w:val="clear" w:color="auto" w:fill="auto"/>
            <w:noWrap/>
          </w:tcPr>
          <w:p w14:paraId="0FD6A3F1" w14:textId="51620688" w:rsidR="002F6CFE" w:rsidRPr="002F6CFE" w:rsidRDefault="002F6CFE" w:rsidP="002F6CFE">
            <w:pPr>
              <w:jc w:val="right"/>
            </w:pPr>
            <w:r w:rsidRPr="002F6CFE">
              <w:t>9,548</w:t>
            </w:r>
          </w:p>
        </w:tc>
      </w:tr>
      <w:tr w:rsidR="002F6CFE" w:rsidRPr="002F6CFE" w14:paraId="744F96D9" w14:textId="77777777" w:rsidTr="00EC1875">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tcPr>
          <w:p w14:paraId="3C84B389" w14:textId="6235AEEC" w:rsidR="002F6CFE" w:rsidRPr="002F6CFE" w:rsidRDefault="002F6CFE" w:rsidP="002F6CFE">
            <w:r w:rsidRPr="002F6CFE">
              <w:t>EK - Ehitatav kuivenduskraav</w:t>
            </w:r>
          </w:p>
        </w:tc>
        <w:tc>
          <w:tcPr>
            <w:tcW w:w="960" w:type="dxa"/>
            <w:tcBorders>
              <w:top w:val="nil"/>
              <w:left w:val="single" w:sz="4" w:space="0" w:color="auto"/>
              <w:bottom w:val="single" w:sz="4" w:space="0" w:color="auto"/>
              <w:right w:val="single" w:sz="4" w:space="0" w:color="auto"/>
            </w:tcBorders>
            <w:shd w:val="clear" w:color="auto" w:fill="auto"/>
            <w:noWrap/>
          </w:tcPr>
          <w:p w14:paraId="49E86AA2" w14:textId="2318CA05" w:rsidR="002F6CFE" w:rsidRPr="002F6CFE" w:rsidRDefault="002F6CFE" w:rsidP="002F6CFE">
            <w:pPr>
              <w:jc w:val="right"/>
            </w:pPr>
            <w:r w:rsidRPr="002F6CFE">
              <w:t>0,484</w:t>
            </w:r>
          </w:p>
        </w:tc>
      </w:tr>
      <w:tr w:rsidR="002F6CFE" w:rsidRPr="002F6CFE" w14:paraId="2D9F3106" w14:textId="77777777" w:rsidTr="00EC1875">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tcPr>
          <w:p w14:paraId="2C5B0668" w14:textId="4F327ED9" w:rsidR="002F6CFE" w:rsidRPr="002F6CFE" w:rsidRDefault="002F6CFE" w:rsidP="002F6CFE">
            <w:r w:rsidRPr="002F6CFE">
              <w:t>ET - Ehitatav teekraav</w:t>
            </w:r>
          </w:p>
        </w:tc>
        <w:tc>
          <w:tcPr>
            <w:tcW w:w="960" w:type="dxa"/>
            <w:tcBorders>
              <w:top w:val="nil"/>
              <w:left w:val="single" w:sz="4" w:space="0" w:color="auto"/>
              <w:bottom w:val="single" w:sz="4" w:space="0" w:color="auto"/>
              <w:right w:val="single" w:sz="4" w:space="0" w:color="auto"/>
            </w:tcBorders>
            <w:shd w:val="clear" w:color="auto" w:fill="auto"/>
            <w:noWrap/>
          </w:tcPr>
          <w:p w14:paraId="3B119C1F" w14:textId="7FD08DF9" w:rsidR="002F6CFE" w:rsidRPr="002F6CFE" w:rsidRDefault="002F6CFE" w:rsidP="002F6CFE">
            <w:pPr>
              <w:jc w:val="right"/>
            </w:pPr>
            <w:r w:rsidRPr="002F6CFE">
              <w:t>0,774</w:t>
            </w:r>
          </w:p>
        </w:tc>
      </w:tr>
      <w:tr w:rsidR="002F6CFE" w:rsidRPr="002F6CFE" w14:paraId="56F02320" w14:textId="77777777" w:rsidTr="00EC1875">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tcPr>
          <w:p w14:paraId="4F286BE6" w14:textId="3FE36B40" w:rsidR="002F6CFE" w:rsidRPr="002F6CFE" w:rsidRDefault="002F6CFE" w:rsidP="002F6CFE">
            <w:r w:rsidRPr="002F6CFE">
              <w:t>EN - Ehitatav nõva</w:t>
            </w:r>
          </w:p>
        </w:tc>
        <w:tc>
          <w:tcPr>
            <w:tcW w:w="960" w:type="dxa"/>
            <w:tcBorders>
              <w:top w:val="nil"/>
              <w:left w:val="single" w:sz="4" w:space="0" w:color="auto"/>
              <w:bottom w:val="single" w:sz="4" w:space="0" w:color="auto"/>
              <w:right w:val="single" w:sz="4" w:space="0" w:color="auto"/>
            </w:tcBorders>
            <w:shd w:val="clear" w:color="auto" w:fill="auto"/>
            <w:noWrap/>
          </w:tcPr>
          <w:p w14:paraId="5CC043A6" w14:textId="7C4FB11A" w:rsidR="002F6CFE" w:rsidRPr="002F6CFE" w:rsidRDefault="002F6CFE" w:rsidP="002F6CFE">
            <w:pPr>
              <w:jc w:val="right"/>
            </w:pPr>
            <w:r w:rsidRPr="002F6CFE">
              <w:t>4,164</w:t>
            </w:r>
          </w:p>
        </w:tc>
      </w:tr>
      <w:tr w:rsidR="002F6CFE" w:rsidRPr="002F6CFE" w14:paraId="0B4CA9FE" w14:textId="77777777" w:rsidTr="002F6CFE">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tcPr>
          <w:p w14:paraId="55806B13" w14:textId="5F7175D5" w:rsidR="002F6CFE" w:rsidRPr="002F6CFE" w:rsidRDefault="002F6CFE" w:rsidP="002F6CFE">
            <w:r w:rsidRPr="002F6CFE">
              <w:t>HK - Hooldatav kuivenduskraav</w:t>
            </w:r>
          </w:p>
        </w:tc>
        <w:tc>
          <w:tcPr>
            <w:tcW w:w="960" w:type="dxa"/>
            <w:tcBorders>
              <w:top w:val="nil"/>
              <w:left w:val="single" w:sz="4" w:space="0" w:color="auto"/>
              <w:bottom w:val="single" w:sz="4" w:space="0" w:color="auto"/>
              <w:right w:val="single" w:sz="4" w:space="0" w:color="auto"/>
            </w:tcBorders>
            <w:shd w:val="clear" w:color="auto" w:fill="auto"/>
            <w:noWrap/>
          </w:tcPr>
          <w:p w14:paraId="3A9899AF" w14:textId="73014AFA" w:rsidR="002F6CFE" w:rsidRPr="002F6CFE" w:rsidRDefault="002F6CFE" w:rsidP="002F6CFE">
            <w:pPr>
              <w:jc w:val="right"/>
            </w:pPr>
            <w:r w:rsidRPr="002F6CFE">
              <w:t>1,536</w:t>
            </w:r>
          </w:p>
        </w:tc>
      </w:tr>
      <w:tr w:rsidR="002F6CFE" w:rsidRPr="002F6CFE" w14:paraId="79D0BBBC" w14:textId="77777777" w:rsidTr="002F6CFE">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21FFA96" w14:textId="15C99011" w:rsidR="002F6CFE" w:rsidRPr="002F6CFE" w:rsidRDefault="002F6CFE" w:rsidP="002F6CFE">
            <w:r w:rsidRPr="002F6CFE">
              <w:t>HE - Hooldatav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FDCEF30" w14:textId="13A658A7" w:rsidR="002F6CFE" w:rsidRPr="002F6CFE" w:rsidRDefault="002F6CFE" w:rsidP="002F6CFE">
            <w:pPr>
              <w:jc w:val="right"/>
            </w:pPr>
            <w:r w:rsidRPr="002F6CFE">
              <w:t>0,640</w:t>
            </w:r>
          </w:p>
        </w:tc>
      </w:tr>
      <w:tr w:rsidR="002F6CFE" w:rsidRPr="002F6CFE" w14:paraId="34F3AB26" w14:textId="77777777" w:rsidTr="002F6CFE">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tcPr>
          <w:p w14:paraId="3B7299F2" w14:textId="17717B3E" w:rsidR="002F6CFE" w:rsidRPr="002F6CFE" w:rsidRDefault="002F6CFE" w:rsidP="002F6CFE">
            <w:r w:rsidRPr="002F6CFE">
              <w:t>HT - Hooldatav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688B0CE" w14:textId="6FA3ADA5" w:rsidR="002F6CFE" w:rsidRPr="002F6CFE" w:rsidRDefault="002F6CFE" w:rsidP="002F6CFE">
            <w:pPr>
              <w:jc w:val="right"/>
            </w:pPr>
            <w:r w:rsidRPr="002F6CFE">
              <w:t>2,025</w:t>
            </w:r>
          </w:p>
        </w:tc>
      </w:tr>
      <w:tr w:rsidR="002F6CFE" w:rsidRPr="00113E29" w14:paraId="1EEB5DEB" w14:textId="77777777" w:rsidTr="00EC1875">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6F1E1DFC" w14:textId="77777777" w:rsidR="002F6CFE" w:rsidRPr="002F6CFE" w:rsidRDefault="002F6CFE" w:rsidP="002F6CFE">
            <w:pPr>
              <w:suppressAutoHyphens w:val="0"/>
              <w:rPr>
                <w:b/>
                <w:bCs/>
                <w:color w:val="000000"/>
                <w:lang w:eastAsia="et-EE"/>
              </w:rPr>
            </w:pPr>
            <w:r w:rsidRPr="002F6CFE">
              <w:rPr>
                <w:b/>
                <w:bCs/>
              </w:rPr>
              <w:t>KOKKU</w:t>
            </w:r>
          </w:p>
        </w:tc>
        <w:tc>
          <w:tcPr>
            <w:tcW w:w="960" w:type="dxa"/>
            <w:tcBorders>
              <w:top w:val="nil"/>
              <w:left w:val="single" w:sz="4" w:space="0" w:color="auto"/>
              <w:bottom w:val="single" w:sz="4" w:space="0" w:color="auto"/>
              <w:right w:val="single" w:sz="4" w:space="0" w:color="auto"/>
            </w:tcBorders>
            <w:shd w:val="clear" w:color="auto" w:fill="auto"/>
            <w:noWrap/>
            <w:hideMark/>
          </w:tcPr>
          <w:p w14:paraId="7171342C" w14:textId="21FAEBA3" w:rsidR="002F6CFE" w:rsidRPr="002F6CFE" w:rsidRDefault="002F6CFE" w:rsidP="002F6CFE">
            <w:pPr>
              <w:suppressAutoHyphens w:val="0"/>
              <w:jc w:val="right"/>
              <w:rPr>
                <w:b/>
                <w:bCs/>
              </w:rPr>
            </w:pPr>
            <w:r w:rsidRPr="002F6CFE">
              <w:rPr>
                <w:b/>
                <w:bCs/>
              </w:rPr>
              <w:t>56,421</w:t>
            </w:r>
          </w:p>
        </w:tc>
      </w:tr>
    </w:tbl>
    <w:p w14:paraId="2CB975E0" w14:textId="6178608C" w:rsidR="0057440C" w:rsidRPr="00D004AA" w:rsidRDefault="0029505A" w:rsidP="0029505A">
      <w:pPr>
        <w:suppressAutoHyphens w:val="0"/>
        <w:autoSpaceDE w:val="0"/>
        <w:autoSpaceDN w:val="0"/>
        <w:adjustRightInd w:val="0"/>
        <w:jc w:val="both"/>
        <w:rPr>
          <w:bCs/>
          <w:lang w:eastAsia="et-EE"/>
        </w:rPr>
      </w:pPr>
      <w:r w:rsidRPr="00D004AA">
        <w:rPr>
          <w:bCs/>
          <w:lang w:eastAsia="et-EE"/>
        </w:rPr>
        <w:lastRenderedPageBreak/>
        <w:t xml:space="preserve">Metsamaa kraavi mullavalli taha kogunev vesi tuleb läbi valli kraavi juhtida  30cm läbimõõdu ja </w:t>
      </w:r>
      <w:r w:rsidR="0080739F" w:rsidRPr="00D004AA">
        <w:rPr>
          <w:bCs/>
          <w:lang w:eastAsia="et-EE"/>
        </w:rPr>
        <w:t>9</w:t>
      </w:r>
      <w:r w:rsidRPr="00D004AA">
        <w:rPr>
          <w:bCs/>
          <w:lang w:eastAsia="et-EE"/>
        </w:rPr>
        <w:t>m pikkuse plasttoruga Di 300mm SN8 (veeviimar, tüüp VV-300). Veeviimarid on ette nähtud ehitada vastav</w:t>
      </w:r>
      <w:r w:rsidR="003C7221" w:rsidRPr="00D004AA">
        <w:rPr>
          <w:bCs/>
          <w:lang w:eastAsia="et-EE"/>
        </w:rPr>
        <w:t>alt tüüpjoonisele 1.7 (2013.a).</w:t>
      </w:r>
      <w:r w:rsidR="0057440C" w:rsidRPr="00D004AA">
        <w:rPr>
          <w:bCs/>
          <w:lang w:eastAsia="et-EE"/>
        </w:rPr>
        <w:t xml:space="preserve"> </w:t>
      </w:r>
      <w:r w:rsidR="00D004AA" w:rsidRPr="00D004AA">
        <w:rPr>
          <w:bCs/>
          <w:lang w:eastAsia="et-EE"/>
        </w:rPr>
        <w:t>Purtsi Aakre</w:t>
      </w:r>
      <w:r w:rsidR="00A3733D" w:rsidRPr="00D004AA">
        <w:rPr>
          <w:bCs/>
          <w:lang w:eastAsia="et-EE"/>
        </w:rPr>
        <w:t xml:space="preserve"> </w:t>
      </w:r>
      <w:r w:rsidR="008848C4" w:rsidRPr="00D004AA">
        <w:rPr>
          <w:bCs/>
          <w:lang w:eastAsia="et-EE"/>
        </w:rPr>
        <w:t xml:space="preserve">objektil </w:t>
      </w:r>
      <w:r w:rsidR="00BF32C8" w:rsidRPr="00D004AA">
        <w:rPr>
          <w:bCs/>
          <w:lang w:eastAsia="et-EE"/>
        </w:rPr>
        <w:t>on e</w:t>
      </w:r>
      <w:r w:rsidR="003C7221" w:rsidRPr="00D004AA">
        <w:rPr>
          <w:bCs/>
          <w:lang w:eastAsia="et-EE"/>
        </w:rPr>
        <w:t xml:space="preserve">tte nähtud </w:t>
      </w:r>
      <w:r w:rsidR="00D004AA" w:rsidRPr="00D004AA">
        <w:rPr>
          <w:bCs/>
          <w:lang w:eastAsia="et-EE"/>
        </w:rPr>
        <w:t>10</w:t>
      </w:r>
      <w:r w:rsidR="008876B4" w:rsidRPr="00D004AA">
        <w:rPr>
          <w:bCs/>
          <w:lang w:eastAsia="et-EE"/>
        </w:rPr>
        <w:t>3</w:t>
      </w:r>
      <w:r w:rsidR="00450513" w:rsidRPr="00D004AA">
        <w:rPr>
          <w:bCs/>
          <w:lang w:eastAsia="et-EE"/>
        </w:rPr>
        <w:t>tk</w:t>
      </w:r>
      <w:r w:rsidR="003C7221" w:rsidRPr="00D004AA">
        <w:rPr>
          <w:bCs/>
          <w:lang w:eastAsia="et-EE"/>
        </w:rPr>
        <w:t xml:space="preserve"> veeviimari paigutus, mille t</w:t>
      </w:r>
      <w:r w:rsidR="0057440C" w:rsidRPr="00D004AA">
        <w:rPr>
          <w:bCs/>
          <w:lang w:eastAsia="et-EE"/>
        </w:rPr>
        <w:t>äpsemad paigaldamise asukohad täpsustatakse ehituse ajal. Üldjuhul paigutatakse veeviimarid sinna kus on märgata vee kogunemist mulde taha.</w:t>
      </w:r>
    </w:p>
    <w:p w14:paraId="5E090BE2" w14:textId="03B7B91D" w:rsidR="00861A9E" w:rsidRPr="006F0BFD" w:rsidRDefault="00137787" w:rsidP="00723F85">
      <w:pPr>
        <w:suppressAutoHyphens w:val="0"/>
        <w:autoSpaceDE w:val="0"/>
        <w:autoSpaceDN w:val="0"/>
        <w:adjustRightInd w:val="0"/>
        <w:jc w:val="both"/>
        <w:rPr>
          <w:bCs/>
          <w:lang w:eastAsia="et-EE"/>
        </w:rPr>
      </w:pPr>
      <w:bookmarkStart w:id="10" w:name="_Hlk145074077"/>
      <w:r w:rsidRPr="006F0BFD">
        <w:rPr>
          <w:rFonts w:eastAsia="Calibri"/>
          <w:bCs/>
          <w:lang w:eastAsia="en-US"/>
        </w:rPr>
        <w:t xml:space="preserve">Purtsi Aakre </w:t>
      </w:r>
      <w:bookmarkEnd w:id="10"/>
      <w:r w:rsidR="00450513" w:rsidRPr="006F0BFD">
        <w:rPr>
          <w:bCs/>
          <w:lang w:eastAsia="et-EE"/>
        </w:rPr>
        <w:t xml:space="preserve">objektil </w:t>
      </w:r>
      <w:r w:rsidR="00723F85" w:rsidRPr="006F0BFD">
        <w:rPr>
          <w:bCs/>
          <w:lang w:eastAsia="et-EE"/>
        </w:rPr>
        <w:t xml:space="preserve">on </w:t>
      </w:r>
      <w:r w:rsidR="00ED02AD" w:rsidRPr="006F0BFD">
        <w:rPr>
          <w:bCs/>
          <w:lang w:eastAsia="et-EE"/>
        </w:rPr>
        <w:t>ehitatavate truupide nimekirjas kokku 67 tk, rekonstrueeritavaid – 58 tk, likvideeritavaid – 2 tk (T15 ja T24), uuendatavaid – 1 tk (T14 tuleb puhastada ja ehitada uued MAOK otsakud) ning 5 tk jäävad olemasolevasse seisundisse.</w:t>
      </w:r>
    </w:p>
    <w:p w14:paraId="6308DFAA" w14:textId="3F4E597A" w:rsidR="00BF765B" w:rsidRPr="00F324B5" w:rsidRDefault="006A77F2" w:rsidP="00847B89">
      <w:pPr>
        <w:suppressAutoHyphens w:val="0"/>
        <w:autoSpaceDE w:val="0"/>
        <w:autoSpaceDN w:val="0"/>
        <w:adjustRightInd w:val="0"/>
        <w:jc w:val="both"/>
      </w:pPr>
      <w:r w:rsidRPr="00F324B5">
        <w:rPr>
          <w:bCs/>
          <w:lang w:eastAsia="et-EE"/>
        </w:rPr>
        <w:t>Plasttruubid rajatakse läbimõõduga</w:t>
      </w:r>
      <w:r w:rsidR="00142B95" w:rsidRPr="00F324B5">
        <w:rPr>
          <w:bCs/>
          <w:lang w:eastAsia="et-EE"/>
        </w:rPr>
        <w:t xml:space="preserve"> </w:t>
      </w:r>
      <w:r w:rsidR="00911982" w:rsidRPr="00F324B5">
        <w:rPr>
          <w:bCs/>
          <w:lang w:eastAsia="et-EE"/>
        </w:rPr>
        <w:t>3</w:t>
      </w:r>
      <w:r w:rsidR="009F6B29" w:rsidRPr="00F324B5">
        <w:rPr>
          <w:bCs/>
          <w:lang w:eastAsia="et-EE"/>
        </w:rPr>
        <w:t xml:space="preserve">0 cm kuni </w:t>
      </w:r>
      <w:r w:rsidR="00911982" w:rsidRPr="00F324B5">
        <w:rPr>
          <w:bCs/>
          <w:lang w:eastAsia="et-EE"/>
        </w:rPr>
        <w:t>10</w:t>
      </w:r>
      <w:r w:rsidR="009F6B29" w:rsidRPr="00F324B5">
        <w:rPr>
          <w:bCs/>
          <w:lang w:eastAsia="et-EE"/>
        </w:rPr>
        <w:t>0 cm</w:t>
      </w:r>
      <w:r w:rsidR="00142B95" w:rsidRPr="00F324B5">
        <w:rPr>
          <w:bCs/>
          <w:lang w:eastAsia="et-EE"/>
        </w:rPr>
        <w:t>.</w:t>
      </w:r>
      <w:r w:rsidR="003619D4" w:rsidRPr="00F324B5">
        <w:rPr>
          <w:bCs/>
          <w:lang w:eastAsia="et-EE"/>
        </w:rPr>
        <w:t xml:space="preserve"> </w:t>
      </w:r>
      <w:r w:rsidR="00F901A0" w:rsidRPr="00F324B5">
        <w:rPr>
          <w:bCs/>
        </w:rPr>
        <w:t>Plasttruubitorud</w:t>
      </w:r>
      <w:r w:rsidR="005554AA" w:rsidRPr="00F324B5">
        <w:rPr>
          <w:bCs/>
        </w:rPr>
        <w:t xml:space="preserve"> </w:t>
      </w:r>
      <w:r w:rsidR="00F901A0" w:rsidRPr="00F324B5">
        <w:rPr>
          <w:bCs/>
        </w:rPr>
        <w:t>peavad vastama ringjäi</w:t>
      </w:r>
      <w:r w:rsidR="00BE1455" w:rsidRPr="00F324B5">
        <w:rPr>
          <w:bCs/>
        </w:rPr>
        <w:t>kusele SN8, ISO 9969 ja olema</w:t>
      </w:r>
      <w:r w:rsidR="00F901A0" w:rsidRPr="00F324B5">
        <w:rPr>
          <w:bCs/>
        </w:rPr>
        <w:t xml:space="preserve"> seest siledaseinalised.</w:t>
      </w:r>
      <w:r w:rsidR="00E676B4" w:rsidRPr="00F324B5">
        <w:rPr>
          <w:bCs/>
        </w:rPr>
        <w:t xml:space="preserve"> </w:t>
      </w:r>
      <w:r w:rsidR="00F0569D" w:rsidRPr="00F324B5">
        <w:t>Lisaks rajatakse 120-160sm terastorutruubid. Terastorutruup (T21) on ette nähtud ehitada profileeritud terasest Ø 160 cm puhul paksusega 2 mm (S235, Zn=70μm). Vajalik on terastoru korrosioonivastane lisakaitse torude seest. Toru sisepind on ette nähtud katta epoksiidiga. Tsingitud terastoru katta 2/3 toru läbimõõdu ulatuses seest värviga epoxy EH 100. Lisaks sellele, toru tuleb katta geotekstiiliga.</w:t>
      </w:r>
      <w:r w:rsidR="00A766D8" w:rsidRPr="00F324B5">
        <w:t xml:space="preserve"> </w:t>
      </w:r>
      <w:r w:rsidR="004937F1" w:rsidRPr="00F324B5">
        <w:rPr>
          <w:bCs/>
        </w:rPr>
        <w:t>Uute truupide vähim piki</w:t>
      </w:r>
      <w:r w:rsidRPr="00F324B5">
        <w:rPr>
          <w:bCs/>
        </w:rPr>
        <w:t xml:space="preserve"> </w:t>
      </w:r>
      <w:r w:rsidR="004937F1" w:rsidRPr="00F324B5">
        <w:rPr>
          <w:bCs/>
        </w:rPr>
        <w:t>kalle peab olema 1%. Truupide nõutav eluiga peab olema 50a.</w:t>
      </w:r>
      <w:r w:rsidR="00F901A0" w:rsidRPr="00F324B5">
        <w:rPr>
          <w:bCs/>
        </w:rPr>
        <w:t xml:space="preserve"> </w:t>
      </w:r>
      <w:r w:rsidR="00111E0A" w:rsidRPr="00F324B5">
        <w:rPr>
          <w:bCs/>
        </w:rPr>
        <w:t>Truubitorude</w:t>
      </w:r>
      <w:r w:rsidR="005554AA" w:rsidRPr="00F324B5">
        <w:rPr>
          <w:bCs/>
        </w:rPr>
        <w:t xml:space="preserve"> m</w:t>
      </w:r>
      <w:r w:rsidR="00111E0A" w:rsidRPr="00F324B5">
        <w:rPr>
          <w:bCs/>
        </w:rPr>
        <w:t>aksimaalne paigaldusjärgne lubatud deformatsioon on</w:t>
      </w:r>
      <w:r w:rsidR="00B1080F" w:rsidRPr="00F324B5">
        <w:rPr>
          <w:bCs/>
        </w:rPr>
        <w:t xml:space="preserve"> 6%</w:t>
      </w:r>
      <w:r w:rsidR="00111E0A" w:rsidRPr="00F324B5">
        <w:rPr>
          <w:bCs/>
        </w:rPr>
        <w:t>.</w:t>
      </w:r>
      <w:r w:rsidR="00B1080F" w:rsidRPr="00F324B5">
        <w:t xml:space="preserve"> </w:t>
      </w:r>
      <w:r w:rsidR="008628F3" w:rsidRPr="00F324B5">
        <w:rPr>
          <w:bCs/>
        </w:rPr>
        <w:t>Truupide paigaldamise</w:t>
      </w:r>
      <w:r w:rsidR="00A81856" w:rsidRPr="00F324B5">
        <w:rPr>
          <w:bCs/>
        </w:rPr>
        <w:t>l lähtuda maaparandusrajatiste</w:t>
      </w:r>
      <w:r w:rsidR="008628F3" w:rsidRPr="00F324B5">
        <w:rPr>
          <w:bCs/>
        </w:rPr>
        <w:t xml:space="preserve"> tüüpjoonistest (2013).</w:t>
      </w:r>
      <w:r w:rsidR="002F4777" w:rsidRPr="00F324B5">
        <w:t xml:space="preserve"> </w:t>
      </w:r>
      <w:r w:rsidR="00E80A4E" w:rsidRPr="00F324B5">
        <w:t>Truubitorud tuleb paigaldada vähemalt 15 cm liivalusele. Kinniaetav kaevik tuleb toru ümber korralikult 15-30 cm kihtidena tihendada.</w:t>
      </w:r>
      <w:r w:rsidR="00801765" w:rsidRPr="00F324B5">
        <w:t xml:space="preserve"> </w:t>
      </w:r>
      <w:r w:rsidR="0091650B" w:rsidRPr="00F324B5">
        <w:t xml:space="preserve">Truupide ehitamisel minimaalne mineraalse pinnase täitekihi paksus truubitoru peal </w:t>
      </w:r>
      <w:r w:rsidR="00023945" w:rsidRPr="00F324B5">
        <w:t>olema Ø 40 ja 50 cm plasttruubil vähemalt 0,5 m, Ø 60 cm plasttruubil 0,55 m</w:t>
      </w:r>
      <w:r w:rsidR="00172D6C" w:rsidRPr="00F324B5">
        <w:t xml:space="preserve"> ja</w:t>
      </w:r>
      <w:r w:rsidR="00023945" w:rsidRPr="00F324B5">
        <w:t xml:space="preserve"> Ø 80 cm plasttruubil 0,65</w:t>
      </w:r>
      <w:r w:rsidR="007A7D12" w:rsidRPr="00F324B5">
        <w:t xml:space="preserve"> </w:t>
      </w:r>
      <w:r w:rsidR="00023945" w:rsidRPr="00F324B5">
        <w:t>m</w:t>
      </w:r>
      <w:r w:rsidR="008E0CF8" w:rsidRPr="00F324B5">
        <w:t>.</w:t>
      </w:r>
    </w:p>
    <w:p w14:paraId="276523A5" w14:textId="7F2ADB60" w:rsidR="00F0569D" w:rsidRPr="00113E29" w:rsidRDefault="00F0569D" w:rsidP="00847B89">
      <w:pPr>
        <w:suppressAutoHyphens w:val="0"/>
        <w:autoSpaceDE w:val="0"/>
        <w:autoSpaceDN w:val="0"/>
        <w:adjustRightInd w:val="0"/>
        <w:jc w:val="both"/>
        <w:rPr>
          <w:bCs/>
          <w:highlight w:val="yellow"/>
        </w:rPr>
      </w:pPr>
      <w:r w:rsidRPr="00F0569D">
        <w:rPr>
          <w:bCs/>
        </w:rPr>
        <w:t>Truupidele, mis asuvad turbapinnasele, tuleb ehitada puitalus</w:t>
      </w:r>
      <w:r w:rsidR="00F324B5">
        <w:rPr>
          <w:bCs/>
        </w:rPr>
        <w:t xml:space="preserve"> (29 tk)</w:t>
      </w:r>
      <w:r w:rsidRPr="00F0569D">
        <w:rPr>
          <w:bCs/>
        </w:rPr>
        <w:t>. Puitaluse ehitamisel lähtuda tüüpjooniselt nr 3.7 („Maaparandusrajatiste tüüpjoonised“, Tallinn 2019).</w:t>
      </w:r>
    </w:p>
    <w:p w14:paraId="29C4501B" w14:textId="7C1DD6E6" w:rsidR="006A77F2" w:rsidRPr="00B6304D" w:rsidRDefault="0091650B" w:rsidP="006A77F2">
      <w:pPr>
        <w:suppressAutoHyphens w:val="0"/>
        <w:autoSpaceDE w:val="0"/>
        <w:autoSpaceDN w:val="0"/>
        <w:adjustRightInd w:val="0"/>
        <w:jc w:val="both"/>
      </w:pPr>
      <w:bookmarkStart w:id="11" w:name="_Hlk120101388"/>
      <w:r w:rsidRPr="00B6304D">
        <w:rPr>
          <w:bCs/>
        </w:rPr>
        <w:t xml:space="preserve">Kõikidele </w:t>
      </w:r>
      <w:r w:rsidR="007A7D12" w:rsidRPr="00B6304D">
        <w:rPr>
          <w:bCs/>
        </w:rPr>
        <w:t>4</w:t>
      </w:r>
      <w:r w:rsidRPr="00B6304D">
        <w:rPr>
          <w:bCs/>
        </w:rPr>
        <w:t>0</w:t>
      </w:r>
      <w:r w:rsidR="00A52649" w:rsidRPr="00B6304D">
        <w:rPr>
          <w:bCs/>
        </w:rPr>
        <w:t>sm</w:t>
      </w:r>
      <w:r w:rsidRPr="00B6304D">
        <w:rPr>
          <w:bCs/>
        </w:rPr>
        <w:t xml:space="preserve"> kuni </w:t>
      </w:r>
      <w:r w:rsidR="00304042" w:rsidRPr="00B6304D">
        <w:rPr>
          <w:bCs/>
        </w:rPr>
        <w:t>6</w:t>
      </w:r>
      <w:r w:rsidRPr="00B6304D">
        <w:rPr>
          <w:bCs/>
        </w:rPr>
        <w:t>0</w:t>
      </w:r>
      <w:r w:rsidR="00A52649" w:rsidRPr="00B6304D">
        <w:rPr>
          <w:bCs/>
        </w:rPr>
        <w:t>sm</w:t>
      </w:r>
      <w:r w:rsidRPr="00B6304D">
        <w:rPr>
          <w:bCs/>
        </w:rPr>
        <w:t xml:space="preserve"> truupidele on ette nähtud ehitada otsakutele kindlustised </w:t>
      </w:r>
      <w:bookmarkEnd w:id="11"/>
      <w:r w:rsidRPr="00B6304D">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B6304D">
        <w:rPr>
          <w:bCs/>
        </w:rPr>
        <w:t xml:space="preserve"> </w:t>
      </w:r>
      <w:r w:rsidR="00B6304D" w:rsidRPr="00B6304D">
        <w:rPr>
          <w:bCs/>
        </w:rPr>
        <w:t>Ühe</w:t>
      </w:r>
      <w:r w:rsidR="00172D6C" w:rsidRPr="00B6304D">
        <w:rPr>
          <w:bCs/>
        </w:rPr>
        <w:t>le</w:t>
      </w:r>
      <w:r w:rsidR="008A3F2A" w:rsidRPr="00B6304D">
        <w:rPr>
          <w:bCs/>
        </w:rPr>
        <w:t xml:space="preserve"> 60</w:t>
      </w:r>
      <w:r w:rsidR="007A7D12" w:rsidRPr="00B6304D">
        <w:rPr>
          <w:bCs/>
        </w:rPr>
        <w:t>sm</w:t>
      </w:r>
      <w:r w:rsidR="008A3F2A" w:rsidRPr="00B6304D">
        <w:rPr>
          <w:bCs/>
        </w:rPr>
        <w:t xml:space="preserve"> ja k</w:t>
      </w:r>
      <w:r w:rsidR="00304042" w:rsidRPr="00B6304D">
        <w:rPr>
          <w:bCs/>
        </w:rPr>
        <w:t xml:space="preserve">õikidele </w:t>
      </w:r>
      <w:r w:rsidR="00172D6C" w:rsidRPr="00B6304D">
        <w:rPr>
          <w:bCs/>
        </w:rPr>
        <w:t>8</w:t>
      </w:r>
      <w:r w:rsidR="007A7D12" w:rsidRPr="00B6304D">
        <w:rPr>
          <w:bCs/>
        </w:rPr>
        <w:t>0</w:t>
      </w:r>
      <w:r w:rsidR="00B6304D" w:rsidRPr="00B6304D">
        <w:rPr>
          <w:bCs/>
        </w:rPr>
        <w:t xml:space="preserve"> kuni 160 </w:t>
      </w:r>
      <w:r w:rsidR="007A7D12" w:rsidRPr="00B6304D">
        <w:rPr>
          <w:bCs/>
        </w:rPr>
        <w:t>sm</w:t>
      </w:r>
      <w:r w:rsidR="00304042" w:rsidRPr="00B6304D">
        <w:rPr>
          <w:bCs/>
        </w:rPr>
        <w:t xml:space="preserve"> truupidele on ette nähtud ehitada otsakutele kindlustised </w:t>
      </w:r>
      <w:r w:rsidRPr="00B6304D">
        <w:rPr>
          <w:bCs/>
        </w:rPr>
        <w:t>kiviotsak</w:t>
      </w:r>
      <w:r w:rsidR="00AF518D" w:rsidRPr="00B6304D">
        <w:rPr>
          <w:bCs/>
        </w:rPr>
        <w:t xml:space="preserve"> K</w:t>
      </w:r>
      <w:r w:rsidR="00E80A4E" w:rsidRPr="00B6304D">
        <w:rPr>
          <w:bCs/>
        </w:rPr>
        <w:t xml:space="preserve">OK. </w:t>
      </w:r>
      <w:r w:rsidR="00D93D2A" w:rsidRPr="00B6304D">
        <w:rPr>
          <w:bCs/>
        </w:rPr>
        <w:t>Otsakute rajamiseks truupidele tuleb kasutada nõlvust 1:1,5 ning järgida vastavaid tüüpjooniseid väljaandest „Maaparandusrajatiste tüüpjoonised“ (Tallinn 201</w:t>
      </w:r>
      <w:r w:rsidR="00457120" w:rsidRPr="00B6304D">
        <w:rPr>
          <w:bCs/>
        </w:rPr>
        <w:t>9</w:t>
      </w:r>
      <w:r w:rsidR="00D93D2A" w:rsidRPr="00B6304D">
        <w:rPr>
          <w:bCs/>
        </w:rPr>
        <w:t xml:space="preserve">). </w:t>
      </w:r>
      <w:r w:rsidR="00AF518D" w:rsidRPr="00B6304D">
        <w:t>K</w:t>
      </w:r>
      <w:r w:rsidR="006A77F2" w:rsidRPr="00B6304D">
        <w:t>OK tüüpi otsakute ehitamisel tuleb kivikindlustuse alune kraavi nõlv süvistada, et peale kindlustuse ehitamist kindlustus ja nõlv oleksid ühes tasapinnas.</w:t>
      </w:r>
      <w:r w:rsidR="00412ECE" w:rsidRPr="00B6304D">
        <w:t xml:space="preserve"> </w:t>
      </w:r>
      <w:r w:rsidR="00AF518D" w:rsidRPr="00B6304D">
        <w:t>K</w:t>
      </w:r>
      <w:r w:rsidR="00412ECE" w:rsidRPr="00B6304D">
        <w:t>OK otsakute rajamisel ei kasutata geotekstiili kivide all.</w:t>
      </w:r>
      <w:r w:rsidR="009459D4" w:rsidRPr="00B6304D">
        <w:t xml:space="preserve"> </w:t>
      </w:r>
      <w:bookmarkStart w:id="12" w:name="_Hlk113011941"/>
      <w:r w:rsidR="009459D4" w:rsidRPr="00B6304D">
        <w:t xml:space="preserve">Otsakute ja nõlvade kindlustamisel võib kasutada hüdrokülvi, kuid see peab olema teostatud 50 päeva enne ehituse lõpptähtaega ja ehituse üle andes peab otsakul/kindlustusel </w:t>
      </w:r>
      <w:r w:rsidR="003F5C9D" w:rsidRPr="00B6304D">
        <w:t>kasvama ühtlane elujõuline haljastus.</w:t>
      </w:r>
      <w:bookmarkEnd w:id="12"/>
      <w:r w:rsidR="009459D4" w:rsidRPr="00B6304D">
        <w:t xml:space="preserve">  </w:t>
      </w:r>
    </w:p>
    <w:p w14:paraId="20593AB7" w14:textId="0C123C4C" w:rsidR="00561F59" w:rsidRPr="00B6304D" w:rsidRDefault="00561F59" w:rsidP="00561F59">
      <w:pPr>
        <w:ind w:right="-1"/>
        <w:jc w:val="both"/>
      </w:pPr>
      <w:r w:rsidRPr="00B6304D">
        <w:t>T</w:t>
      </w:r>
      <w:r w:rsidR="00B6304D" w:rsidRPr="00B6304D">
        <w:t>eed läbivatele t</w:t>
      </w:r>
      <w:r w:rsidRPr="00B6304D">
        <w:t xml:space="preserve">ruupidele on ette nähtud tähispostide paigaldamine, 2 tähisposti truubile. Tähispostid tuleb paigaldada mulde servast vähemalt 0,35m kaugusele ja sõidutee servast vähemalt 0,75 m kaugusele. </w:t>
      </w:r>
    </w:p>
    <w:p w14:paraId="01208449" w14:textId="323D2D98" w:rsidR="00931549" w:rsidRDefault="00931549" w:rsidP="006A77F2">
      <w:pPr>
        <w:suppressAutoHyphens w:val="0"/>
        <w:autoSpaceDE w:val="0"/>
        <w:autoSpaceDN w:val="0"/>
        <w:adjustRightInd w:val="0"/>
        <w:jc w:val="both"/>
      </w:pPr>
      <w:r w:rsidRPr="00B6304D">
        <w:t>Välja kaevatud vanad r/b truubitorud tuleb rekonstrueeritavalt alalt ära vedada ja utiliseerida.</w:t>
      </w:r>
    </w:p>
    <w:p w14:paraId="5AE66F8F" w14:textId="7D601140" w:rsidR="00E47CC1" w:rsidRDefault="00E47CC1" w:rsidP="006A77F2">
      <w:pPr>
        <w:suppressAutoHyphens w:val="0"/>
        <w:autoSpaceDE w:val="0"/>
        <w:autoSpaceDN w:val="0"/>
        <w:adjustRightInd w:val="0"/>
        <w:jc w:val="both"/>
      </w:pPr>
      <w:r w:rsidRPr="00E47CC1">
        <w:t>Piiri-Marga tee pikettide vahemikus PK9-PK11 alal paiknevad endise elektriõhuliini betoonpostid (5 tk), mis tuleb utiliseerida.</w:t>
      </w:r>
    </w:p>
    <w:p w14:paraId="590E2C13" w14:textId="7B364D0A" w:rsidR="00050CBF" w:rsidRPr="00050CBF" w:rsidRDefault="00050CBF" w:rsidP="00050CBF">
      <w:pPr>
        <w:pStyle w:val="Default"/>
        <w:jc w:val="both"/>
        <w:rPr>
          <w:rFonts w:ascii="Times New Roman" w:hAnsi="Times New Roman" w:cs="Times New Roman"/>
        </w:rPr>
      </w:pPr>
      <w:r w:rsidRPr="00050CBF">
        <w:rPr>
          <w:rFonts w:ascii="Times New Roman" w:hAnsi="Times New Roman" w:cs="Times New Roman"/>
          <w:b/>
          <w:bCs/>
        </w:rPr>
        <w:t xml:space="preserve">Kurejärve tee </w:t>
      </w:r>
      <w:r w:rsidRPr="00050CBF">
        <w:rPr>
          <w:rFonts w:ascii="Times New Roman" w:hAnsi="Times New Roman" w:cs="Times New Roman"/>
        </w:rPr>
        <w:t>(3,00</w:t>
      </w:r>
      <w:r w:rsidR="001661B2">
        <w:rPr>
          <w:rFonts w:ascii="Times New Roman" w:hAnsi="Times New Roman" w:cs="Times New Roman"/>
        </w:rPr>
        <w:t>2 km</w:t>
      </w:r>
      <w:r w:rsidRPr="00050CBF">
        <w:rPr>
          <w:rFonts w:ascii="Times New Roman" w:hAnsi="Times New Roman" w:cs="Times New Roman"/>
        </w:rPr>
        <w:t xml:space="preserve">) rekonstrueeritav lõik algab 23240 Villemisilla - Pajumaa kõrvalmaanteelt ja lõpeb Piiri-Marga teega ristumisel. </w:t>
      </w:r>
    </w:p>
    <w:p w14:paraId="0FBDB770" w14:textId="21C7A7E1" w:rsidR="00050CBF" w:rsidRPr="00050CBF" w:rsidRDefault="00050CBF" w:rsidP="00050CBF">
      <w:pPr>
        <w:pStyle w:val="Default"/>
        <w:jc w:val="both"/>
        <w:rPr>
          <w:rFonts w:ascii="Times New Roman" w:hAnsi="Times New Roman" w:cs="Times New Roman"/>
        </w:rPr>
      </w:pPr>
      <w:r w:rsidRPr="00050CBF">
        <w:rPr>
          <w:rFonts w:ascii="Times New Roman" w:hAnsi="Times New Roman" w:cs="Times New Roman"/>
          <w:b/>
          <w:bCs/>
        </w:rPr>
        <w:t xml:space="preserve">Lagesoo tee </w:t>
      </w:r>
      <w:r w:rsidRPr="00050CBF">
        <w:rPr>
          <w:rFonts w:ascii="Times New Roman" w:hAnsi="Times New Roman" w:cs="Times New Roman"/>
        </w:rPr>
        <w:t>3,07</w:t>
      </w:r>
      <w:r w:rsidR="001661B2">
        <w:rPr>
          <w:rFonts w:ascii="Times New Roman" w:hAnsi="Times New Roman" w:cs="Times New Roman"/>
        </w:rPr>
        <w:t>3</w:t>
      </w:r>
      <w:r w:rsidRPr="00050CBF">
        <w:rPr>
          <w:rFonts w:ascii="Times New Roman" w:hAnsi="Times New Roman" w:cs="Times New Roman"/>
        </w:rPr>
        <w:t xml:space="preserve"> km) rekonstrueeritav lõik algab Kurejärve teelt ja lõpeb Piiri-Marga teega ristumisel. </w:t>
      </w:r>
    </w:p>
    <w:p w14:paraId="7C32F1B1" w14:textId="3C39AC8A" w:rsidR="00050CBF" w:rsidRPr="00050CBF" w:rsidRDefault="00050CBF" w:rsidP="00050CBF">
      <w:pPr>
        <w:pStyle w:val="Default"/>
        <w:jc w:val="both"/>
        <w:rPr>
          <w:rFonts w:ascii="Times New Roman" w:hAnsi="Times New Roman" w:cs="Times New Roman"/>
        </w:rPr>
      </w:pPr>
      <w:r w:rsidRPr="00050CBF">
        <w:rPr>
          <w:rFonts w:ascii="Times New Roman" w:hAnsi="Times New Roman" w:cs="Times New Roman"/>
          <w:b/>
          <w:bCs/>
        </w:rPr>
        <w:t xml:space="preserve">Lombi tee </w:t>
      </w:r>
      <w:r w:rsidRPr="00050CBF">
        <w:rPr>
          <w:rFonts w:ascii="Times New Roman" w:hAnsi="Times New Roman" w:cs="Times New Roman"/>
        </w:rPr>
        <w:t>(1,30</w:t>
      </w:r>
      <w:r w:rsidR="00136CD1">
        <w:rPr>
          <w:rFonts w:ascii="Times New Roman" w:hAnsi="Times New Roman" w:cs="Times New Roman"/>
        </w:rPr>
        <w:t>2</w:t>
      </w:r>
      <w:r w:rsidRPr="00050CBF">
        <w:rPr>
          <w:rFonts w:ascii="Times New Roman" w:hAnsi="Times New Roman" w:cs="Times New Roman"/>
        </w:rPr>
        <w:t xml:space="preserve"> km) rekonstrueeritav lõik algab 52 Viljandi - Rõngu tugimaanteelt ja lõpeb Niguri-Purtsi teega ristumisel. </w:t>
      </w:r>
    </w:p>
    <w:p w14:paraId="496F015F" w14:textId="5960F65D" w:rsidR="00050CBF" w:rsidRPr="00050CBF" w:rsidRDefault="00050CBF" w:rsidP="00050CBF">
      <w:pPr>
        <w:pStyle w:val="Default"/>
        <w:jc w:val="both"/>
        <w:rPr>
          <w:rFonts w:ascii="Times New Roman" w:hAnsi="Times New Roman" w:cs="Times New Roman"/>
        </w:rPr>
      </w:pPr>
      <w:r w:rsidRPr="00050CBF">
        <w:rPr>
          <w:rFonts w:ascii="Times New Roman" w:hAnsi="Times New Roman" w:cs="Times New Roman"/>
          <w:b/>
          <w:bCs/>
        </w:rPr>
        <w:lastRenderedPageBreak/>
        <w:t xml:space="preserve">Niguri-Purtsi tee </w:t>
      </w:r>
      <w:r w:rsidRPr="00050CBF">
        <w:rPr>
          <w:rFonts w:ascii="Times New Roman" w:hAnsi="Times New Roman" w:cs="Times New Roman"/>
        </w:rPr>
        <w:t>(1,79</w:t>
      </w:r>
      <w:r w:rsidR="00136CD1">
        <w:rPr>
          <w:rFonts w:ascii="Times New Roman" w:hAnsi="Times New Roman" w:cs="Times New Roman"/>
        </w:rPr>
        <w:t>3</w:t>
      </w:r>
      <w:r w:rsidRPr="00050CBF">
        <w:rPr>
          <w:rFonts w:ascii="Times New Roman" w:hAnsi="Times New Roman" w:cs="Times New Roman"/>
        </w:rPr>
        <w:t xml:space="preserve"> km) rekonstrueeritav lõik algab Lombi teelt ja lõpeb metsakvartalil AA102 er 13. Uus teelõik algab metsakvartalilt AA102 er 13 ja lõpeb Purtsi-Marga teega ristumisel. </w:t>
      </w:r>
    </w:p>
    <w:p w14:paraId="42946CE8" w14:textId="731CF8B6" w:rsidR="00050CBF" w:rsidRPr="00050CBF" w:rsidRDefault="00050CBF" w:rsidP="00050CBF">
      <w:pPr>
        <w:pStyle w:val="Default"/>
        <w:jc w:val="both"/>
        <w:rPr>
          <w:rFonts w:ascii="Times New Roman" w:hAnsi="Times New Roman" w:cs="Times New Roman"/>
        </w:rPr>
      </w:pPr>
      <w:r w:rsidRPr="00050CBF">
        <w:rPr>
          <w:rFonts w:ascii="Times New Roman" w:hAnsi="Times New Roman" w:cs="Times New Roman"/>
          <w:b/>
          <w:bCs/>
        </w:rPr>
        <w:t xml:space="preserve">Piiri-Marga tee </w:t>
      </w:r>
      <w:r w:rsidRPr="00050CBF">
        <w:rPr>
          <w:rFonts w:ascii="Times New Roman" w:hAnsi="Times New Roman" w:cs="Times New Roman"/>
        </w:rPr>
        <w:t xml:space="preserve">(8,32 km) rekonstrueeritav lõik algab 69 Võru - Kuigatsi - Tõrva tugimaanteelt ja lõpeb 23152 Pukamõisa - Purtsi kõrvalmaanteega ristumisel. </w:t>
      </w:r>
    </w:p>
    <w:p w14:paraId="5322E07D" w14:textId="715C4D14" w:rsidR="00050CBF" w:rsidRPr="00050CBF" w:rsidRDefault="00050CBF" w:rsidP="00050CBF">
      <w:pPr>
        <w:pStyle w:val="Default"/>
        <w:jc w:val="both"/>
        <w:rPr>
          <w:rFonts w:ascii="Times New Roman" w:hAnsi="Times New Roman" w:cs="Times New Roman"/>
        </w:rPr>
      </w:pPr>
      <w:r w:rsidRPr="00050CBF">
        <w:rPr>
          <w:rFonts w:ascii="Times New Roman" w:hAnsi="Times New Roman" w:cs="Times New Roman"/>
          <w:b/>
          <w:bCs/>
        </w:rPr>
        <w:t xml:space="preserve">Purtsi-Marga tee </w:t>
      </w:r>
      <w:r w:rsidRPr="00050CBF">
        <w:rPr>
          <w:rFonts w:ascii="Times New Roman" w:hAnsi="Times New Roman" w:cs="Times New Roman"/>
        </w:rPr>
        <w:t>(1,99</w:t>
      </w:r>
      <w:r w:rsidR="00AD45CE">
        <w:rPr>
          <w:rFonts w:ascii="Times New Roman" w:hAnsi="Times New Roman" w:cs="Times New Roman"/>
        </w:rPr>
        <w:t>2</w:t>
      </w:r>
      <w:r w:rsidRPr="00050CBF">
        <w:rPr>
          <w:rFonts w:ascii="Times New Roman" w:hAnsi="Times New Roman" w:cs="Times New Roman"/>
        </w:rPr>
        <w:t xml:space="preserve"> km) rekonstrueeritav lõik algab Niguri-Purtsi tee uue lõiguga ristumiselt ja lõpeb metsakvartalil AA108 er 12. </w:t>
      </w:r>
    </w:p>
    <w:p w14:paraId="7C0AFDF0" w14:textId="7152B08F" w:rsidR="00050CBF" w:rsidRDefault="00050CBF" w:rsidP="00050CBF">
      <w:pPr>
        <w:pStyle w:val="Default"/>
        <w:jc w:val="both"/>
        <w:rPr>
          <w:rFonts w:ascii="Times New Roman" w:hAnsi="Times New Roman" w:cs="Times New Roman"/>
        </w:rPr>
      </w:pPr>
      <w:r w:rsidRPr="00050CBF">
        <w:rPr>
          <w:rFonts w:ascii="Times New Roman" w:hAnsi="Times New Roman" w:cs="Times New Roman"/>
          <w:b/>
          <w:bCs/>
        </w:rPr>
        <w:t xml:space="preserve">Mahasõidutee AA088 </w:t>
      </w:r>
      <w:r w:rsidRPr="00050CBF">
        <w:rPr>
          <w:rFonts w:ascii="Times New Roman" w:hAnsi="Times New Roman" w:cs="Times New Roman"/>
        </w:rPr>
        <w:t>(0,07</w:t>
      </w:r>
      <w:r w:rsidR="00AD45CE">
        <w:rPr>
          <w:rFonts w:ascii="Times New Roman" w:hAnsi="Times New Roman" w:cs="Times New Roman"/>
        </w:rPr>
        <w:t>2</w:t>
      </w:r>
      <w:r w:rsidRPr="00050CBF">
        <w:rPr>
          <w:rFonts w:ascii="Times New Roman" w:hAnsi="Times New Roman" w:cs="Times New Roman"/>
        </w:rPr>
        <w:t xml:space="preserve"> km) algab 23152 Pukamõisa - Purtsi kõrvalmaanteelt ja lõpeb metsakvartalil AA088 er 10. </w:t>
      </w:r>
    </w:p>
    <w:p w14:paraId="6712C35E" w14:textId="248A0C8C" w:rsidR="00AD45CE" w:rsidRDefault="009E4E2C" w:rsidP="00050CBF">
      <w:pPr>
        <w:pStyle w:val="Default"/>
        <w:jc w:val="both"/>
        <w:rPr>
          <w:rFonts w:ascii="Times New Roman" w:hAnsi="Times New Roman" w:cs="Times New Roman"/>
        </w:rPr>
      </w:pPr>
      <w:r w:rsidRPr="009E4E2C">
        <w:rPr>
          <w:rFonts w:ascii="Times New Roman" w:hAnsi="Times New Roman" w:cs="Times New Roman"/>
        </w:rPr>
        <w:t>Kurejärve tee, Lombi tee</w:t>
      </w:r>
      <w:r w:rsidR="000A06F3">
        <w:rPr>
          <w:rFonts w:ascii="Times New Roman" w:hAnsi="Times New Roman" w:cs="Times New Roman"/>
        </w:rPr>
        <w:t xml:space="preserve"> ja</w:t>
      </w:r>
      <w:r w:rsidRPr="009E4E2C">
        <w:rPr>
          <w:rFonts w:ascii="Times New Roman" w:hAnsi="Times New Roman" w:cs="Times New Roman"/>
        </w:rPr>
        <w:t xml:space="preserve"> Piiri</w:t>
      </w:r>
      <w:r w:rsidR="000A06F3">
        <w:rPr>
          <w:rFonts w:ascii="Times New Roman" w:hAnsi="Times New Roman" w:cs="Times New Roman"/>
        </w:rPr>
        <w:t>-</w:t>
      </w:r>
      <w:r w:rsidRPr="009E4E2C">
        <w:rPr>
          <w:rFonts w:ascii="Times New Roman" w:hAnsi="Times New Roman" w:cs="Times New Roman"/>
        </w:rPr>
        <w:t>Marga tee</w:t>
      </w:r>
      <w:r w:rsidR="000A06F3">
        <w:rPr>
          <w:rFonts w:ascii="Times New Roman" w:hAnsi="Times New Roman" w:cs="Times New Roman"/>
        </w:rPr>
        <w:t xml:space="preserve"> teekatte uuendatakse 15sm paksuse purustatud kruusa (positsioon nr 6) kihiga 4,5m laiuselt.</w:t>
      </w:r>
    </w:p>
    <w:p w14:paraId="100DF37A" w14:textId="558A156B" w:rsidR="00B64B14" w:rsidRDefault="00B64B14" w:rsidP="00050CBF">
      <w:pPr>
        <w:pStyle w:val="Default"/>
        <w:jc w:val="both"/>
        <w:rPr>
          <w:rFonts w:ascii="Times New Roman" w:hAnsi="Times New Roman" w:cs="Times New Roman"/>
        </w:rPr>
      </w:pPr>
      <w:r w:rsidRPr="00B64B14">
        <w:rPr>
          <w:rFonts w:ascii="Times New Roman" w:hAnsi="Times New Roman" w:cs="Times New Roman"/>
        </w:rPr>
        <w:t>Lagesoo tee, Niguri-Purtsi tee, P</w:t>
      </w:r>
      <w:r w:rsidR="002B612E">
        <w:rPr>
          <w:rFonts w:ascii="Times New Roman" w:hAnsi="Times New Roman" w:cs="Times New Roman"/>
        </w:rPr>
        <w:t>urtsi-</w:t>
      </w:r>
      <w:r w:rsidRPr="00B64B14">
        <w:rPr>
          <w:rFonts w:ascii="Times New Roman" w:hAnsi="Times New Roman" w:cs="Times New Roman"/>
        </w:rPr>
        <w:t>Marga tee</w:t>
      </w:r>
      <w:r w:rsidR="002B612E">
        <w:rPr>
          <w:rFonts w:ascii="Times New Roman" w:hAnsi="Times New Roman" w:cs="Times New Roman"/>
        </w:rPr>
        <w:t xml:space="preserve"> ja Mahasõidutee AA088</w:t>
      </w:r>
      <w:r w:rsidR="00D3701A">
        <w:rPr>
          <w:rFonts w:ascii="Times New Roman" w:hAnsi="Times New Roman" w:cs="Times New Roman"/>
        </w:rPr>
        <w:t xml:space="preserve"> ehitatakse ja rekonstrueeritakse kahekihilise kruuskattega geotekstiilile</w:t>
      </w:r>
      <w:r w:rsidR="00EF048A">
        <w:rPr>
          <w:rFonts w:ascii="Times New Roman" w:hAnsi="Times New Roman" w:cs="Times New Roman"/>
        </w:rPr>
        <w:t xml:space="preserve"> pealt laiusega 4,5m</w:t>
      </w:r>
      <w:r w:rsidR="00D3701A">
        <w:rPr>
          <w:rFonts w:ascii="Times New Roman" w:hAnsi="Times New Roman" w:cs="Times New Roman"/>
        </w:rPr>
        <w:t xml:space="preserve">. </w:t>
      </w:r>
    </w:p>
    <w:p w14:paraId="12A8C1D9" w14:textId="77777777" w:rsidR="008A51D7" w:rsidRPr="008A51D7" w:rsidRDefault="008A51D7" w:rsidP="008A51D7">
      <w:pPr>
        <w:pStyle w:val="Default"/>
        <w:jc w:val="both"/>
        <w:rPr>
          <w:rFonts w:ascii="Times New Roman" w:hAnsi="Times New Roman" w:cs="Times New Roman"/>
        </w:rPr>
      </w:pPr>
      <w:r w:rsidRPr="008A51D7">
        <w:rPr>
          <w:rFonts w:ascii="Times New Roman" w:hAnsi="Times New Roman" w:cs="Times New Roman"/>
        </w:rPr>
        <w:t>Tee katendikonstruktsioon on järgmine (ülevalt alla):</w:t>
      </w:r>
    </w:p>
    <w:p w14:paraId="6F2153CF" w14:textId="7E26F036" w:rsidR="008A51D7" w:rsidRPr="008A51D7" w:rsidRDefault="008A51D7" w:rsidP="008A51D7">
      <w:pPr>
        <w:pStyle w:val="Default"/>
        <w:numPr>
          <w:ilvl w:val="0"/>
          <w:numId w:val="15"/>
        </w:numPr>
        <w:jc w:val="both"/>
        <w:rPr>
          <w:rFonts w:ascii="Times New Roman" w:hAnsi="Times New Roman" w:cs="Times New Roman"/>
        </w:rPr>
      </w:pPr>
      <w:r>
        <w:rPr>
          <w:rFonts w:ascii="Times New Roman" w:hAnsi="Times New Roman" w:cs="Times New Roman"/>
        </w:rPr>
        <w:t>Purustatud k</w:t>
      </w:r>
      <w:r w:rsidRPr="008A51D7">
        <w:rPr>
          <w:rFonts w:ascii="Times New Roman" w:hAnsi="Times New Roman" w:cs="Times New Roman"/>
        </w:rPr>
        <w:t>ruus (pos. 6), h=10 cm;</w:t>
      </w:r>
    </w:p>
    <w:p w14:paraId="6C990BF5" w14:textId="70E11AD9" w:rsidR="008A51D7" w:rsidRPr="008A51D7" w:rsidRDefault="008A51D7" w:rsidP="008A51D7">
      <w:pPr>
        <w:pStyle w:val="Default"/>
        <w:numPr>
          <w:ilvl w:val="0"/>
          <w:numId w:val="15"/>
        </w:numPr>
        <w:jc w:val="both"/>
        <w:rPr>
          <w:rFonts w:ascii="Times New Roman" w:hAnsi="Times New Roman" w:cs="Times New Roman"/>
        </w:rPr>
      </w:pPr>
      <w:r>
        <w:rPr>
          <w:rFonts w:ascii="Times New Roman" w:hAnsi="Times New Roman" w:cs="Times New Roman"/>
        </w:rPr>
        <w:t>Sorteeritud k</w:t>
      </w:r>
      <w:r w:rsidRPr="008A51D7">
        <w:rPr>
          <w:rFonts w:ascii="Times New Roman" w:hAnsi="Times New Roman" w:cs="Times New Roman"/>
        </w:rPr>
        <w:t>ruus (pos.</w:t>
      </w:r>
      <w:r>
        <w:rPr>
          <w:rFonts w:ascii="Times New Roman" w:hAnsi="Times New Roman" w:cs="Times New Roman"/>
        </w:rPr>
        <w:t xml:space="preserve"> 4</w:t>
      </w:r>
      <w:r w:rsidRPr="008A51D7">
        <w:rPr>
          <w:rFonts w:ascii="Times New Roman" w:hAnsi="Times New Roman" w:cs="Times New Roman"/>
        </w:rPr>
        <w:t>), h=20 cm;</w:t>
      </w:r>
    </w:p>
    <w:p w14:paraId="466C953D" w14:textId="12644B52" w:rsidR="008A51D7" w:rsidRPr="008A51D7" w:rsidRDefault="008A51D7" w:rsidP="008A51D7">
      <w:pPr>
        <w:pStyle w:val="Default"/>
        <w:numPr>
          <w:ilvl w:val="0"/>
          <w:numId w:val="15"/>
        </w:numPr>
        <w:jc w:val="both"/>
        <w:rPr>
          <w:rFonts w:ascii="Times New Roman" w:hAnsi="Times New Roman" w:cs="Times New Roman"/>
        </w:rPr>
      </w:pPr>
      <w:r w:rsidRPr="008A51D7">
        <w:rPr>
          <w:rFonts w:ascii="Times New Roman" w:hAnsi="Times New Roman" w:cs="Times New Roman"/>
        </w:rPr>
        <w:t xml:space="preserve">Geotekstiil </w:t>
      </w:r>
      <w:r w:rsidR="00582ACA" w:rsidRPr="00582ACA">
        <w:rPr>
          <w:rFonts w:ascii="Times New Roman" w:hAnsi="Times New Roman" w:cs="Times New Roman"/>
        </w:rPr>
        <w:t>(Deklareeritud tõmbetugevus MD/CMD ≥20 kN/m, 5,0 m lai)</w:t>
      </w:r>
      <w:r w:rsidRPr="008A51D7">
        <w:rPr>
          <w:rFonts w:ascii="Times New Roman" w:hAnsi="Times New Roman" w:cs="Times New Roman"/>
        </w:rPr>
        <w:t>;</w:t>
      </w:r>
    </w:p>
    <w:p w14:paraId="1D8E67E1" w14:textId="2CAA3B24" w:rsidR="008A51D7" w:rsidRDefault="008A51D7" w:rsidP="008A51D7">
      <w:pPr>
        <w:pStyle w:val="Default"/>
        <w:numPr>
          <w:ilvl w:val="0"/>
          <w:numId w:val="15"/>
        </w:numPr>
        <w:jc w:val="both"/>
        <w:rPr>
          <w:rFonts w:ascii="Times New Roman" w:hAnsi="Times New Roman" w:cs="Times New Roman"/>
        </w:rPr>
      </w:pPr>
      <w:r w:rsidRPr="008A51D7">
        <w:rPr>
          <w:rFonts w:ascii="Times New Roman" w:hAnsi="Times New Roman" w:cs="Times New Roman"/>
        </w:rPr>
        <w:t>Olemasolev tasandatav teekeha.</w:t>
      </w:r>
    </w:p>
    <w:p w14:paraId="175959B0" w14:textId="07858707" w:rsidR="00EF048A" w:rsidRPr="00050CBF" w:rsidRDefault="00F47FC3" w:rsidP="00EF048A">
      <w:pPr>
        <w:pStyle w:val="Default"/>
        <w:jc w:val="both"/>
        <w:rPr>
          <w:rFonts w:ascii="Times New Roman" w:hAnsi="Times New Roman" w:cs="Times New Roman"/>
        </w:rPr>
      </w:pPr>
      <w:r w:rsidRPr="00F47FC3">
        <w:rPr>
          <w:rFonts w:ascii="Times New Roman" w:hAnsi="Times New Roman" w:cs="Times New Roman"/>
        </w:rPr>
        <w:t>Tee rajatiste katendikonstruktsioon vastab tee katendikonstruktsioonile konkreetsel lõigul. Osadele tee rajatistele vajalike pöörderaadiuste ja kõrguste saavutamiseks on ette nähtud mulde ehitus kihi paksusega 20 cm või 30 cm. Mahasõidutee AA088 tagasipööramiskoha rajatava mulde minimaalne kihi paksus peab olema 30 cm. Tee rajatiste mulde ehitamiseks tuleb kasutada külgreservis olevat mineraalpinnast (veejuhtmete kaevamisel/ tee- ja maapinna mahalükkamisel/koorimisel/tasandamisel saadud).</w:t>
      </w:r>
      <w:r w:rsidR="00F46777" w:rsidRPr="00F46777">
        <w:t xml:space="preserve"> </w:t>
      </w:r>
      <w:r w:rsidR="00F46777" w:rsidRPr="00F46777">
        <w:rPr>
          <w:rFonts w:ascii="Times New Roman" w:hAnsi="Times New Roman" w:cs="Times New Roman"/>
        </w:rPr>
        <w:t>Tee rajatised on ette nähtud rajada tuginedes Põllumajandusameti trükisele “Maaparandusrajatiste tüüpjoonised” (Tallinn 2013).</w:t>
      </w:r>
    </w:p>
    <w:p w14:paraId="15B1AA45" w14:textId="4C2D9E37" w:rsidR="001508C2" w:rsidRDefault="001508C2" w:rsidP="007B4A90">
      <w:pPr>
        <w:suppressAutoHyphens w:val="0"/>
        <w:autoSpaceDE w:val="0"/>
        <w:autoSpaceDN w:val="0"/>
        <w:adjustRightInd w:val="0"/>
        <w:jc w:val="both"/>
      </w:pPr>
      <w:r w:rsidRPr="001C6373">
        <w:t>52 Viljandi-Rõngu tugimaantee kaitsevööndis toimub Lombi teele ristumiskoha rekonstrueerimine</w:t>
      </w:r>
      <w:r>
        <w:t xml:space="preserve"> </w:t>
      </w:r>
      <w:r w:rsidRPr="00D827B4">
        <w:t>23152 Pukamõisa-Purtsi kõrvalmaantee kaitsevööndis toimub Mahasõiduteele AA088 ristumiskoha ehitamine</w:t>
      </w:r>
      <w:r>
        <w:t xml:space="preserve"> ja </w:t>
      </w:r>
      <w:r w:rsidRPr="004D3B1D">
        <w:t>23240 Villemisilla-Pajumaa kõrvalmaantee kaitsevööndis toimub Kurejärve teele ristumiskoha rekonstrueerimine</w:t>
      </w:r>
      <w:r w:rsidRPr="001C6373">
        <w:t>, mille</w:t>
      </w:r>
      <w:r>
        <w:t>de</w:t>
      </w:r>
      <w:r w:rsidRPr="001C6373">
        <w:t xml:space="preserve"> kohta </w:t>
      </w:r>
      <w:r w:rsidR="007B4A90">
        <w:t>on</w:t>
      </w:r>
      <w:r w:rsidRPr="001C6373">
        <w:t xml:space="preserve"> eraldi Teelahendused OÜ</w:t>
      </w:r>
      <w:r>
        <w:t xml:space="preserve"> poolt </w:t>
      </w:r>
      <w:r w:rsidR="007B4A90">
        <w:t xml:space="preserve">koostatud „Tartu maakonnas Elva vallas Purtsi külas ja Rebaste külas ning Valga maakonnas Otepää vallas Plika külas Lombi, Piiri-Marga ja Kurejärve tee ning mahasõidutee AA088 ristumiskohtade rekonstrueerimise PÕHIPROJEKT“ </w:t>
      </w:r>
      <w:r w:rsidRPr="00D827B4">
        <w:t>(töö nr PP-21-06)</w:t>
      </w:r>
      <w:r w:rsidRPr="001C6373">
        <w:t>.</w:t>
      </w:r>
    </w:p>
    <w:p w14:paraId="56ADE45E" w14:textId="77777777" w:rsidR="002251A1" w:rsidRDefault="002251A1" w:rsidP="002251A1">
      <w:pPr>
        <w:suppressAutoHyphens w:val="0"/>
        <w:autoSpaceDE w:val="0"/>
        <w:autoSpaceDN w:val="0"/>
        <w:adjustRightInd w:val="0"/>
        <w:jc w:val="both"/>
      </w:pPr>
      <w:r>
        <w:t>juurdepääsuteede asukohad on järgmised:</w:t>
      </w:r>
    </w:p>
    <w:p w14:paraId="681EC3FC" w14:textId="5DCA9C4E" w:rsidR="002251A1" w:rsidRDefault="002251A1" w:rsidP="002251A1">
      <w:pPr>
        <w:pStyle w:val="Loendilik"/>
        <w:numPr>
          <w:ilvl w:val="0"/>
          <w:numId w:val="15"/>
        </w:numPr>
        <w:suppressAutoHyphens w:val="0"/>
        <w:autoSpaceDE w:val="0"/>
        <w:autoSpaceDN w:val="0"/>
        <w:adjustRightInd w:val="0"/>
        <w:jc w:val="both"/>
      </w:pPr>
      <w:r>
        <w:t>Lombi tee – riigiteelt nr 52 Viljandi-Rõngu km 47,724 paremale;</w:t>
      </w:r>
    </w:p>
    <w:p w14:paraId="7F519294" w14:textId="3A098AF6" w:rsidR="002251A1" w:rsidRDefault="002251A1" w:rsidP="002251A1">
      <w:pPr>
        <w:pStyle w:val="Loendilik"/>
        <w:numPr>
          <w:ilvl w:val="0"/>
          <w:numId w:val="15"/>
        </w:numPr>
        <w:suppressAutoHyphens w:val="0"/>
        <w:autoSpaceDE w:val="0"/>
        <w:autoSpaceDN w:val="0"/>
        <w:adjustRightInd w:val="0"/>
        <w:jc w:val="both"/>
      </w:pPr>
      <w:r>
        <w:t>Mahasõidutee AA088 – riigiteelt nr 23152 Pukamõisa-Purtsi km 6,711 paremale;</w:t>
      </w:r>
    </w:p>
    <w:p w14:paraId="77713784" w14:textId="1693870E" w:rsidR="002251A1" w:rsidRDefault="002251A1" w:rsidP="002251A1">
      <w:pPr>
        <w:pStyle w:val="Loendilik"/>
        <w:numPr>
          <w:ilvl w:val="0"/>
          <w:numId w:val="15"/>
        </w:numPr>
        <w:suppressAutoHyphens w:val="0"/>
        <w:autoSpaceDE w:val="0"/>
        <w:autoSpaceDN w:val="0"/>
        <w:adjustRightInd w:val="0"/>
        <w:jc w:val="both"/>
      </w:pPr>
      <w:r>
        <w:t>Marga-Piiri tee – riigiteelt nr 23152 Pukamõisa-Purtsi km 3,077 vasakule;</w:t>
      </w:r>
    </w:p>
    <w:p w14:paraId="41B1F814" w14:textId="428499CE" w:rsidR="002251A1" w:rsidRPr="00E4780B" w:rsidRDefault="002251A1" w:rsidP="002251A1">
      <w:pPr>
        <w:pStyle w:val="Loendilik"/>
        <w:numPr>
          <w:ilvl w:val="0"/>
          <w:numId w:val="15"/>
        </w:numPr>
        <w:suppressAutoHyphens w:val="0"/>
        <w:autoSpaceDE w:val="0"/>
        <w:autoSpaceDN w:val="0"/>
        <w:adjustRightInd w:val="0"/>
        <w:jc w:val="both"/>
      </w:pPr>
      <w:r>
        <w:t>Kurejärve tee – riigiteelt nr 23240 Villemisilla-Pajumaa km 3,125 vasakule.</w:t>
      </w:r>
    </w:p>
    <w:p w14:paraId="7C0A254D" w14:textId="472C9613" w:rsidR="00050CBF" w:rsidRDefault="00306861" w:rsidP="00050CBF">
      <w:pPr>
        <w:suppressAutoHyphens w:val="0"/>
        <w:autoSpaceDE w:val="0"/>
        <w:autoSpaceDN w:val="0"/>
        <w:adjustRightInd w:val="0"/>
        <w:jc w:val="both"/>
      </w:pPr>
      <w:r w:rsidRPr="00306861">
        <w:t>Ristumiskoha pikikalle Lombi teel on 2,0%, mahasõiduteel AA088 on 1,5% ning Marga-Piiri teel ja Kurejärve teel on 3,0%. A/B kattega juurdepääsuteedele on ettenähtud kahepoolse põikkaldega 2,5%-ne a/b kate ning 3,0%-ne kahepoolse põikkaldega kruuskate.</w:t>
      </w:r>
    </w:p>
    <w:p w14:paraId="2CAA3EC4" w14:textId="6A5BD934" w:rsidR="003101CD" w:rsidRDefault="003101CD" w:rsidP="003101CD">
      <w:pPr>
        <w:suppressAutoHyphens w:val="0"/>
        <w:autoSpaceDE w:val="0"/>
        <w:autoSpaceDN w:val="0"/>
        <w:adjustRightInd w:val="0"/>
        <w:jc w:val="both"/>
      </w:pPr>
      <w:r>
        <w:t xml:space="preserve">Lombi tee, mahasõidutee AA088 ja Marga-Piiri tee juurdepääsuteede </w:t>
      </w:r>
      <w:r w:rsidR="00330876" w:rsidRPr="00330876">
        <w:t>A/B kate konstruktsioon ülevalt alla on järgmine:</w:t>
      </w:r>
      <w:r>
        <w:t xml:space="preserve"> </w:t>
      </w:r>
    </w:p>
    <w:p w14:paraId="1A36A5A5" w14:textId="6AD51F7D" w:rsidR="003101CD" w:rsidRDefault="003101CD" w:rsidP="003101CD">
      <w:pPr>
        <w:suppressAutoHyphens w:val="0"/>
        <w:autoSpaceDE w:val="0"/>
        <w:autoSpaceDN w:val="0"/>
        <w:adjustRightInd w:val="0"/>
        <w:jc w:val="both"/>
      </w:pPr>
      <w:r>
        <w:t>• Tihe asfaltbetoon AC 16 surf h=9cm</w:t>
      </w:r>
    </w:p>
    <w:p w14:paraId="0ED27294" w14:textId="77777777" w:rsidR="003101CD" w:rsidRDefault="003101CD" w:rsidP="003101CD">
      <w:pPr>
        <w:suppressAutoHyphens w:val="0"/>
        <w:autoSpaceDE w:val="0"/>
        <w:autoSpaceDN w:val="0"/>
        <w:adjustRightInd w:val="0"/>
        <w:jc w:val="both"/>
      </w:pPr>
      <w:r>
        <w:t>• Killustikalus kiilumismeetodil fr 32/63 h=20cm</w:t>
      </w:r>
    </w:p>
    <w:p w14:paraId="3A825A14" w14:textId="5D84B4D0" w:rsidR="003101CD" w:rsidRDefault="003101CD" w:rsidP="003101CD">
      <w:pPr>
        <w:suppressAutoHyphens w:val="0"/>
        <w:autoSpaceDE w:val="0"/>
        <w:autoSpaceDN w:val="0"/>
        <w:adjustRightInd w:val="0"/>
        <w:jc w:val="both"/>
      </w:pPr>
      <w:r>
        <w:t xml:space="preserve">• Geotekstiil </w:t>
      </w:r>
      <w:r w:rsidR="004B00B3" w:rsidRPr="004B00B3">
        <w:t>(Deklareeritud tõmbetugevus MD/CMD ≥20 kN/m, 5,0 m lai)</w:t>
      </w:r>
    </w:p>
    <w:p w14:paraId="35C68197" w14:textId="77777777" w:rsidR="003101CD" w:rsidRDefault="003101CD" w:rsidP="003101CD">
      <w:pPr>
        <w:suppressAutoHyphens w:val="0"/>
        <w:autoSpaceDE w:val="0"/>
        <w:autoSpaceDN w:val="0"/>
        <w:adjustRightInd w:val="0"/>
        <w:jc w:val="both"/>
      </w:pPr>
      <w:r>
        <w:t>• Dreenkiht (dreenivus minimaalselt 1m/ööp) h=min20cm</w:t>
      </w:r>
    </w:p>
    <w:p w14:paraId="1B664CE8" w14:textId="77777777" w:rsidR="003101CD" w:rsidRDefault="003101CD" w:rsidP="003101CD">
      <w:pPr>
        <w:suppressAutoHyphens w:val="0"/>
        <w:autoSpaceDE w:val="0"/>
        <w:autoSpaceDN w:val="0"/>
        <w:adjustRightInd w:val="0"/>
        <w:jc w:val="both"/>
      </w:pPr>
      <w:r>
        <w:t>• Aluspinnas – liiv</w:t>
      </w:r>
    </w:p>
    <w:p w14:paraId="3EA12BF6" w14:textId="2E09EE3E" w:rsidR="003101CD" w:rsidRDefault="003101CD" w:rsidP="003101CD">
      <w:pPr>
        <w:suppressAutoHyphens w:val="0"/>
        <w:autoSpaceDE w:val="0"/>
        <w:autoSpaceDN w:val="0"/>
        <w:adjustRightInd w:val="0"/>
        <w:jc w:val="both"/>
      </w:pPr>
      <w:r>
        <w:lastRenderedPageBreak/>
        <w:t xml:space="preserve">Lombi tee, mahasõidutee AA088, Marga-Piiri tee ja Kurejärve tee juurdepääsuteede </w:t>
      </w:r>
      <w:r w:rsidR="00182226" w:rsidRPr="00182226">
        <w:t>kruuskate konstruktsioon ülevalt alla on järgmine:</w:t>
      </w:r>
      <w:r>
        <w:t xml:space="preserve"> </w:t>
      </w:r>
    </w:p>
    <w:p w14:paraId="48204160" w14:textId="0DE5C887" w:rsidR="003101CD" w:rsidRDefault="003101CD" w:rsidP="003101CD">
      <w:pPr>
        <w:suppressAutoHyphens w:val="0"/>
        <w:autoSpaceDE w:val="0"/>
        <w:autoSpaceDN w:val="0"/>
        <w:adjustRightInd w:val="0"/>
        <w:jc w:val="both"/>
      </w:pPr>
      <w:r>
        <w:t>• Purustatud kruus (positsioon nr 6) h=12cm</w:t>
      </w:r>
    </w:p>
    <w:p w14:paraId="1878E4E2" w14:textId="39FBBE8A" w:rsidR="003101CD" w:rsidRDefault="003101CD" w:rsidP="003101CD">
      <w:pPr>
        <w:suppressAutoHyphens w:val="0"/>
        <w:autoSpaceDE w:val="0"/>
        <w:autoSpaceDN w:val="0"/>
        <w:adjustRightInd w:val="0"/>
        <w:jc w:val="both"/>
      </w:pPr>
      <w:r>
        <w:t xml:space="preserve">• Kruusalus (sorteeritud kruus </w:t>
      </w:r>
      <w:r w:rsidR="004B00B3">
        <w:t>positsioon nr 4</w:t>
      </w:r>
      <w:r>
        <w:t>) h=min20cm</w:t>
      </w:r>
    </w:p>
    <w:p w14:paraId="70F15FE1" w14:textId="756BE607" w:rsidR="003101CD" w:rsidRDefault="003101CD" w:rsidP="003101CD">
      <w:pPr>
        <w:suppressAutoHyphens w:val="0"/>
        <w:autoSpaceDE w:val="0"/>
        <w:autoSpaceDN w:val="0"/>
        <w:adjustRightInd w:val="0"/>
        <w:jc w:val="both"/>
      </w:pPr>
      <w:r>
        <w:t xml:space="preserve">• Geotekstiil </w:t>
      </w:r>
      <w:r w:rsidR="004B00B3" w:rsidRPr="004B00B3">
        <w:t>(Deklareeritud tõmbetugevus MD/CMD ≥20 kN/m, 5,0 m lai)</w:t>
      </w:r>
    </w:p>
    <w:p w14:paraId="76F83A43" w14:textId="77777777" w:rsidR="003101CD" w:rsidRDefault="003101CD" w:rsidP="003101CD">
      <w:pPr>
        <w:suppressAutoHyphens w:val="0"/>
        <w:autoSpaceDE w:val="0"/>
        <w:autoSpaceDN w:val="0"/>
        <w:adjustRightInd w:val="0"/>
        <w:jc w:val="both"/>
      </w:pPr>
      <w:r>
        <w:t>• Täitepinnas (dreenivus minimaalselt 0,5m/ööp) h=min20cm</w:t>
      </w:r>
    </w:p>
    <w:p w14:paraId="4A7E6F3E" w14:textId="2BE0228A" w:rsidR="003101CD" w:rsidRPr="00050CBF" w:rsidRDefault="003101CD" w:rsidP="003101CD">
      <w:pPr>
        <w:suppressAutoHyphens w:val="0"/>
        <w:autoSpaceDE w:val="0"/>
        <w:autoSpaceDN w:val="0"/>
        <w:adjustRightInd w:val="0"/>
        <w:jc w:val="both"/>
      </w:pPr>
      <w:r>
        <w:t>• Aluspinnas – liiv</w:t>
      </w:r>
    </w:p>
    <w:p w14:paraId="11159DE1" w14:textId="1B72D0CF" w:rsidR="00050CBF" w:rsidRDefault="00163E8A" w:rsidP="008C2068">
      <w:pPr>
        <w:suppressAutoHyphens w:val="0"/>
        <w:autoSpaceDE w:val="0"/>
        <w:autoSpaceDN w:val="0"/>
        <w:adjustRightInd w:val="0"/>
        <w:jc w:val="both"/>
      </w:pPr>
      <w:r w:rsidRPr="008B65E8">
        <w:rPr>
          <w:b/>
          <w:bCs/>
        </w:rPr>
        <w:t>Lombi tee (</w:t>
      </w:r>
      <w:r w:rsidR="005D00C8" w:rsidRPr="008B65E8">
        <w:rPr>
          <w:b/>
          <w:bCs/>
        </w:rPr>
        <w:t>1,0</w:t>
      </w:r>
      <w:r w:rsidR="009D4E5F" w:rsidRPr="008B65E8">
        <w:rPr>
          <w:b/>
          <w:bCs/>
        </w:rPr>
        <w:t>75</w:t>
      </w:r>
      <w:r w:rsidR="005D00C8" w:rsidRPr="008B65E8">
        <w:rPr>
          <w:b/>
          <w:bCs/>
        </w:rPr>
        <w:t xml:space="preserve"> km</w:t>
      </w:r>
      <w:r w:rsidRPr="008B65E8">
        <w:rPr>
          <w:b/>
          <w:bCs/>
        </w:rPr>
        <w:t>)</w:t>
      </w:r>
      <w:r>
        <w:t xml:space="preserve"> rekonstrueeritav lõik algab rekonstrueeritava Soontaga-Luha tee ja Lombi tee ristumiskohast ( kvartal AA112 er 4 ) ning lõpeb Lombi tee ja Niguri-Purtsi tee</w:t>
      </w:r>
      <w:r w:rsidR="005D00C8">
        <w:t xml:space="preserve"> </w:t>
      </w:r>
      <w:r>
        <w:t>ristumiskohas ( kvartal AA104 er. 1 ).</w:t>
      </w:r>
      <w:r w:rsidR="008B65E8" w:rsidRPr="008B65E8">
        <w:t xml:space="preserve"> </w:t>
      </w:r>
      <w:r w:rsidR="002B3336">
        <w:t xml:space="preserve">Teekate uuendatakse 15sm paksuselt ja 4,5m lauiselt purustatud </w:t>
      </w:r>
      <w:r w:rsidR="00CB7937">
        <w:t xml:space="preserve">kruusaga (positsioon nr 6). </w:t>
      </w:r>
      <w:r w:rsidR="008B65E8">
        <w:t>Rekonstrueeritavate Lombi tee ja Soontaga-Luha tee ristumiskoha rekonstrueerimise käigus ette nähtud rajada nurga all ristuvate teede T-kujuline ristmik. Nurga all ristuvate teede T-kujulise ristmiku teetelje pöörderaadiuseks Soontaga-Luha teelt vasakule on 20m ja Soontaga-Luha teelt paremale 12,5m.</w:t>
      </w:r>
      <w:r w:rsidR="008C2068" w:rsidRPr="008C2068">
        <w:t xml:space="preserve"> </w:t>
      </w:r>
      <w:r w:rsidR="008C2068">
        <w:t>Lombi tee rekonstrueeritavalt lõigult metsa- ja põllumaale ning väiksematele metsateedele pääsemiseks on ette nähtud vähendatud mõõtmetega mahasõidukohta M_L5R5 rajamine.</w:t>
      </w:r>
    </w:p>
    <w:p w14:paraId="4E588761" w14:textId="421B31B7" w:rsidR="00B413C8" w:rsidRDefault="001842F4" w:rsidP="00B413C8">
      <w:pPr>
        <w:suppressAutoHyphens w:val="0"/>
        <w:autoSpaceDE w:val="0"/>
        <w:autoSpaceDN w:val="0"/>
        <w:adjustRightInd w:val="0"/>
        <w:jc w:val="both"/>
      </w:pPr>
      <w:r w:rsidRPr="001842F4">
        <w:rPr>
          <w:b/>
          <w:bCs/>
        </w:rPr>
        <w:t>Soontaga-Luha tee</w:t>
      </w:r>
      <w:r>
        <w:t xml:space="preserve"> </w:t>
      </w:r>
      <w:r w:rsidR="00B326CA">
        <w:t>(</w:t>
      </w:r>
      <w:r w:rsidR="00475EFC">
        <w:t>6,443 km</w:t>
      </w:r>
      <w:r w:rsidR="00B326CA">
        <w:t xml:space="preserve">) </w:t>
      </w:r>
      <w:r>
        <w:t>rekonstrueeritav lõik algab Lombi tee ja Soontaga-Luha tee ristumiskohast</w:t>
      </w:r>
      <w:r w:rsidR="00475EFC">
        <w:t xml:space="preserve"> </w:t>
      </w:r>
      <w:r>
        <w:t>(kvartal AA112 er 4) ja lõppeb kvartali AA187 erimil 12, kuhu on ette nähtud tagasipööramis</w:t>
      </w:r>
      <w:r w:rsidR="00475EFC">
        <w:t>e</w:t>
      </w:r>
      <w:r>
        <w:t xml:space="preserve">koha rajamine. </w:t>
      </w:r>
      <w:r w:rsidR="00A179DD">
        <w:t>Rekonstrueeritav binokkeltruup T2-1 paikneb Sauniku oja ja rekonstrueeritava Soontaga-Luha tee ristumiskohas.</w:t>
      </w:r>
      <w:r w:rsidR="00B413C8" w:rsidRPr="00B413C8">
        <w:t xml:space="preserve"> </w:t>
      </w:r>
      <w:r w:rsidR="00B413C8">
        <w:t>Truubi T2-1 rekonstrueerimise käigus ette nähtud monteeritava terastorutruubi MultiPlate MP200 profiil VM6 või samaväärse rajamine:</w:t>
      </w:r>
    </w:p>
    <w:p w14:paraId="354E7845" w14:textId="23297EC3" w:rsidR="00B413C8" w:rsidRDefault="00B413C8" w:rsidP="00B413C8">
      <w:pPr>
        <w:pStyle w:val="Loendilik"/>
        <w:numPr>
          <w:ilvl w:val="0"/>
          <w:numId w:val="15"/>
        </w:numPr>
        <w:suppressAutoHyphens w:val="0"/>
        <w:autoSpaceDE w:val="0"/>
        <w:autoSpaceDN w:val="0"/>
        <w:adjustRightInd w:val="0"/>
        <w:jc w:val="both"/>
      </w:pPr>
      <w:r>
        <w:t>ristlõike pindala ≈5,33m²</w:t>
      </w:r>
    </w:p>
    <w:p w14:paraId="1E68B55A" w14:textId="11A009A7" w:rsidR="00B413C8" w:rsidRDefault="00B413C8" w:rsidP="00B413C8">
      <w:pPr>
        <w:pStyle w:val="Loendilik"/>
        <w:numPr>
          <w:ilvl w:val="0"/>
          <w:numId w:val="15"/>
        </w:numPr>
        <w:suppressAutoHyphens w:val="0"/>
        <w:autoSpaceDE w:val="0"/>
        <w:autoSpaceDN w:val="0"/>
        <w:adjustRightInd w:val="0"/>
        <w:jc w:val="both"/>
      </w:pPr>
      <w:r>
        <w:t>laius ≈3,23m</w:t>
      </w:r>
    </w:p>
    <w:p w14:paraId="3201FFB5" w14:textId="14936D0C" w:rsidR="00B413C8" w:rsidRDefault="00B413C8" w:rsidP="00B413C8">
      <w:pPr>
        <w:pStyle w:val="Loendilik"/>
        <w:numPr>
          <w:ilvl w:val="0"/>
          <w:numId w:val="15"/>
        </w:numPr>
        <w:suppressAutoHyphens w:val="0"/>
        <w:autoSpaceDE w:val="0"/>
        <w:autoSpaceDN w:val="0"/>
        <w:adjustRightInd w:val="0"/>
        <w:jc w:val="both"/>
      </w:pPr>
      <w:r>
        <w:t>kõrgus ≈2,15m</w:t>
      </w:r>
    </w:p>
    <w:p w14:paraId="11BB9D92" w14:textId="4284E051" w:rsidR="00B413C8" w:rsidRDefault="00B413C8" w:rsidP="00B413C8">
      <w:pPr>
        <w:pStyle w:val="Loendilik"/>
        <w:numPr>
          <w:ilvl w:val="0"/>
          <w:numId w:val="15"/>
        </w:numPr>
        <w:suppressAutoHyphens w:val="0"/>
        <w:autoSpaceDE w:val="0"/>
        <w:autoSpaceDN w:val="0"/>
        <w:adjustRightInd w:val="0"/>
        <w:jc w:val="both"/>
      </w:pPr>
      <w:r>
        <w:t>seina paksus 4mm</w:t>
      </w:r>
    </w:p>
    <w:p w14:paraId="6598A335" w14:textId="212B22A7" w:rsidR="00B413C8" w:rsidRDefault="00B413C8" w:rsidP="00B413C8">
      <w:pPr>
        <w:pStyle w:val="Loendilik"/>
        <w:numPr>
          <w:ilvl w:val="0"/>
          <w:numId w:val="15"/>
        </w:numPr>
        <w:suppressAutoHyphens w:val="0"/>
        <w:autoSpaceDE w:val="0"/>
        <w:autoSpaceDN w:val="0"/>
        <w:adjustRightInd w:val="0"/>
        <w:jc w:val="both"/>
      </w:pPr>
      <w:r>
        <w:t>pikkusega 14m ja otsad 1/3 kõrguselt nõlvusega 1:1,5 kaldu lõigatud</w:t>
      </w:r>
    </w:p>
    <w:p w14:paraId="7261E26F" w14:textId="6D8F3A95" w:rsidR="001842F4" w:rsidRDefault="00B413C8" w:rsidP="00B413C8">
      <w:pPr>
        <w:pStyle w:val="Loendilik"/>
        <w:numPr>
          <w:ilvl w:val="0"/>
          <w:numId w:val="15"/>
        </w:numPr>
        <w:suppressAutoHyphens w:val="0"/>
        <w:autoSpaceDE w:val="0"/>
        <w:autoSpaceDN w:val="0"/>
        <w:adjustRightInd w:val="0"/>
        <w:jc w:val="both"/>
      </w:pPr>
      <w:r>
        <w:t>terastruubi kaitsekihid Zn=75μm ning Epoxy EH100 seest ja väljast</w:t>
      </w:r>
    </w:p>
    <w:p w14:paraId="5DC839E0" w14:textId="6ECBF296" w:rsidR="009029A7" w:rsidRDefault="00BF06F3" w:rsidP="009029A7">
      <w:pPr>
        <w:suppressAutoHyphens w:val="0"/>
        <w:autoSpaceDE w:val="0"/>
        <w:autoSpaceDN w:val="0"/>
        <w:adjustRightInd w:val="0"/>
        <w:jc w:val="both"/>
      </w:pPr>
      <w:r>
        <w:t>Rekonstrueeritav binokkeltruup T2-3 paikneb Soontaga oja ja rekonstrueeritava Soontaga-Luha tee ristumiskohas.</w:t>
      </w:r>
      <w:r w:rsidR="009029A7" w:rsidRPr="009029A7">
        <w:t xml:space="preserve"> </w:t>
      </w:r>
      <w:r w:rsidR="009029A7">
        <w:t>Truubi T2-3 rekonstrueerimise käigus ette nähtud monteeritava terastorutruubi MultiPlate MP200 profiil VM3 või samaväärse rajamine:</w:t>
      </w:r>
    </w:p>
    <w:p w14:paraId="65614168" w14:textId="56D1DD57" w:rsidR="009029A7" w:rsidRDefault="009029A7" w:rsidP="009A1EBC">
      <w:pPr>
        <w:pStyle w:val="Loendilik"/>
        <w:numPr>
          <w:ilvl w:val="0"/>
          <w:numId w:val="15"/>
        </w:numPr>
        <w:suppressAutoHyphens w:val="0"/>
        <w:autoSpaceDE w:val="0"/>
        <w:autoSpaceDN w:val="0"/>
        <w:adjustRightInd w:val="0"/>
        <w:jc w:val="both"/>
      </w:pPr>
      <w:r>
        <w:t>ristlõike pindala ≈2,91m²</w:t>
      </w:r>
    </w:p>
    <w:p w14:paraId="5F17165C" w14:textId="209C2977" w:rsidR="009029A7" w:rsidRDefault="009029A7" w:rsidP="009A1EBC">
      <w:pPr>
        <w:pStyle w:val="Loendilik"/>
        <w:numPr>
          <w:ilvl w:val="0"/>
          <w:numId w:val="15"/>
        </w:numPr>
        <w:suppressAutoHyphens w:val="0"/>
        <w:autoSpaceDE w:val="0"/>
        <w:autoSpaceDN w:val="0"/>
        <w:adjustRightInd w:val="0"/>
        <w:jc w:val="both"/>
      </w:pPr>
      <w:r>
        <w:t>laius ≈2,23m</w:t>
      </w:r>
    </w:p>
    <w:p w14:paraId="13C1B0A0" w14:textId="5F7B1F29" w:rsidR="009029A7" w:rsidRDefault="009029A7" w:rsidP="009A1EBC">
      <w:pPr>
        <w:pStyle w:val="Loendilik"/>
        <w:numPr>
          <w:ilvl w:val="0"/>
          <w:numId w:val="15"/>
        </w:numPr>
        <w:suppressAutoHyphens w:val="0"/>
        <w:autoSpaceDE w:val="0"/>
        <w:autoSpaceDN w:val="0"/>
        <w:adjustRightInd w:val="0"/>
        <w:jc w:val="both"/>
      </w:pPr>
      <w:r>
        <w:t>kõrgus ≈1,68m</w:t>
      </w:r>
    </w:p>
    <w:p w14:paraId="08A19E81" w14:textId="71FBA2D7" w:rsidR="009029A7" w:rsidRDefault="009029A7" w:rsidP="009A1EBC">
      <w:pPr>
        <w:pStyle w:val="Loendilik"/>
        <w:numPr>
          <w:ilvl w:val="0"/>
          <w:numId w:val="15"/>
        </w:numPr>
        <w:suppressAutoHyphens w:val="0"/>
        <w:autoSpaceDE w:val="0"/>
        <w:autoSpaceDN w:val="0"/>
        <w:adjustRightInd w:val="0"/>
        <w:jc w:val="both"/>
      </w:pPr>
      <w:r>
        <w:t>seina paksus 4mm</w:t>
      </w:r>
    </w:p>
    <w:p w14:paraId="3B4A6D11" w14:textId="3618C18A" w:rsidR="009029A7" w:rsidRDefault="009029A7" w:rsidP="009A1EBC">
      <w:pPr>
        <w:pStyle w:val="Loendilik"/>
        <w:numPr>
          <w:ilvl w:val="0"/>
          <w:numId w:val="15"/>
        </w:numPr>
        <w:suppressAutoHyphens w:val="0"/>
        <w:autoSpaceDE w:val="0"/>
        <w:autoSpaceDN w:val="0"/>
        <w:adjustRightInd w:val="0"/>
        <w:jc w:val="both"/>
      </w:pPr>
      <w:r>
        <w:t>pikkusega 13m ja otsad 1/3 kõrguselt nõlvusega 1:1,5 kaldu lõigatud</w:t>
      </w:r>
    </w:p>
    <w:p w14:paraId="21D5D08D" w14:textId="79877668" w:rsidR="00BF06F3" w:rsidRDefault="009029A7" w:rsidP="009A1EBC">
      <w:pPr>
        <w:pStyle w:val="Loendilik"/>
        <w:numPr>
          <w:ilvl w:val="0"/>
          <w:numId w:val="15"/>
        </w:numPr>
        <w:suppressAutoHyphens w:val="0"/>
        <w:autoSpaceDE w:val="0"/>
        <w:autoSpaceDN w:val="0"/>
        <w:adjustRightInd w:val="0"/>
        <w:jc w:val="both"/>
      </w:pPr>
      <w:r>
        <w:t>terastruubi kaitsekihid Zn=75μm ning Epoxy EH100 seest ja väljast</w:t>
      </w:r>
    </w:p>
    <w:p w14:paraId="4A403A69" w14:textId="77777777" w:rsidR="00461A2C" w:rsidRDefault="00461A2C" w:rsidP="00461A2C">
      <w:pPr>
        <w:suppressAutoHyphens w:val="0"/>
        <w:autoSpaceDE w:val="0"/>
        <w:autoSpaceDN w:val="0"/>
        <w:adjustRightInd w:val="0"/>
        <w:jc w:val="both"/>
      </w:pPr>
      <w:r>
        <w:t>Soontaga-Luha tee rekonstrueerimise käigus on ette nähtud ol.oleva tee ja ümbritseva maapinna</w:t>
      </w:r>
    </w:p>
    <w:p w14:paraId="004214AC" w14:textId="563E6BAC" w:rsidR="00066966" w:rsidRDefault="00461A2C" w:rsidP="00461A2C">
      <w:pPr>
        <w:suppressAutoHyphens w:val="0"/>
        <w:autoSpaceDE w:val="0"/>
        <w:autoSpaceDN w:val="0"/>
        <w:adjustRightInd w:val="0"/>
        <w:jc w:val="both"/>
      </w:pPr>
      <w:r>
        <w:t xml:space="preserve">tasandamine 6,00m laiuseks ühtlaseks aluseks ning pikettide 48+20...48+80 vahelisel lõigul 4,00m laiuseks ühtlaseks lauseks. Tasandatud alusele on ette nähtud kahepoolse 4% põikkalde kujundamine ning seejärel aluse tihendamine. </w:t>
      </w:r>
      <w:r w:rsidR="00C42ADF">
        <w:t>Tihendatud teele rajatakse teekatend 15sm paksuselt 4,5m laiuselt purustatud kruusast positsioon nr 6.</w:t>
      </w:r>
    </w:p>
    <w:p w14:paraId="01D51553" w14:textId="580B1889" w:rsidR="00ED75BA" w:rsidRDefault="00ED75BA" w:rsidP="00ED75BA">
      <w:pPr>
        <w:suppressAutoHyphens w:val="0"/>
        <w:autoSpaceDE w:val="0"/>
        <w:autoSpaceDN w:val="0"/>
        <w:adjustRightInd w:val="0"/>
        <w:jc w:val="both"/>
      </w:pPr>
      <w:r>
        <w:t>Soontaga-Luha tee rekonstrueeritava lõigu lõppu on ette nähtud tagasipööramisekoha rajamine</w:t>
      </w:r>
    </w:p>
    <w:p w14:paraId="5BEDAD0A" w14:textId="03BAC3A0" w:rsidR="00ED75BA" w:rsidRDefault="00ED75BA" w:rsidP="00ED75BA">
      <w:pPr>
        <w:suppressAutoHyphens w:val="0"/>
        <w:autoSpaceDE w:val="0"/>
        <w:autoSpaceDN w:val="0"/>
        <w:adjustRightInd w:val="0"/>
        <w:jc w:val="both"/>
      </w:pPr>
      <w:r>
        <w:t>vastavalt maaparandusrajatiste tüüpjoonisele „T-kujuline tagasipööramise koht – TP-T“. Rajatava</w:t>
      </w:r>
      <w:r w:rsidR="00D95C09">
        <w:t xml:space="preserve"> </w:t>
      </w:r>
      <w:r>
        <w:t>tagasipööramis</w:t>
      </w:r>
      <w:r w:rsidR="00D95C09">
        <w:t>e</w:t>
      </w:r>
      <w:r>
        <w:t>koha üks harudest on ette nähtud rajada pikki ol.</w:t>
      </w:r>
      <w:r w:rsidR="00D95C09">
        <w:t xml:space="preserve"> </w:t>
      </w:r>
      <w:r>
        <w:t>olevasse olukorda jäävat Soontaga-Luha teed ning teine tagasipööramis</w:t>
      </w:r>
      <w:r w:rsidR="00D95C09">
        <w:t>e</w:t>
      </w:r>
      <w:r>
        <w:t>koh</w:t>
      </w:r>
      <w:r w:rsidR="00D95C09">
        <w:t>a</w:t>
      </w:r>
      <w:r>
        <w:t xml:space="preserve"> haru on ette nähtud rajada Soontaga-Luha teest vasakule.</w:t>
      </w:r>
      <w:r w:rsidR="00D95C09">
        <w:t xml:space="preserve"> </w:t>
      </w:r>
      <w:r>
        <w:t>Soontaga-Luha tee rekonstrueeritavalt lõigult metsamaale ning väiksematele metsateedele</w:t>
      </w:r>
      <w:r w:rsidR="00D95C09">
        <w:t xml:space="preserve"> </w:t>
      </w:r>
      <w:r>
        <w:t xml:space="preserve">pääsemiseks on ette nähtud mahasõidukohade rajamine / </w:t>
      </w:r>
      <w:r>
        <w:lastRenderedPageBreak/>
        <w:t>rekonstrueerimine vastavalt</w:t>
      </w:r>
      <w:r w:rsidR="00D95C09">
        <w:t xml:space="preserve"> </w:t>
      </w:r>
      <w:r>
        <w:t>maaparandusrajatiste tüüpjoonisele „Mahasõit põllule – M3“ või vähendatud mõõtmetega</w:t>
      </w:r>
      <w:r w:rsidR="00D95C09">
        <w:t xml:space="preserve"> </w:t>
      </w:r>
      <w:r>
        <w:t>mahasõidukohta M_L5R5 rajamine.</w:t>
      </w:r>
    </w:p>
    <w:p w14:paraId="676C0080" w14:textId="798C84B0" w:rsidR="001842F4" w:rsidRDefault="001842F4" w:rsidP="007D255E">
      <w:pPr>
        <w:suppressAutoHyphens w:val="0"/>
        <w:autoSpaceDE w:val="0"/>
        <w:autoSpaceDN w:val="0"/>
        <w:adjustRightInd w:val="0"/>
        <w:jc w:val="both"/>
      </w:pPr>
      <w:r w:rsidRPr="00A179DD">
        <w:rPr>
          <w:b/>
          <w:bCs/>
        </w:rPr>
        <w:t>Saeveski-Jõgeveste tee</w:t>
      </w:r>
      <w:r>
        <w:t xml:space="preserve"> </w:t>
      </w:r>
      <w:r w:rsidR="00475EFC">
        <w:t xml:space="preserve">(0,393 km) </w:t>
      </w:r>
      <w:r>
        <w:t>rekonstrueeritav lõik algab rekonstrueeritava Soontaga-Luha tee ja</w:t>
      </w:r>
      <w:r w:rsidR="00664487">
        <w:t xml:space="preserve"> </w:t>
      </w:r>
      <w:r>
        <w:t>Saeveski-Jõgeveste tee ristumiskohast (kvartal AA183 er 5) ning lõppeb ristumisel kvartalite AA186 ja</w:t>
      </w:r>
      <w:r w:rsidR="00664487">
        <w:t xml:space="preserve"> </w:t>
      </w:r>
      <w:r>
        <w:t>AA185 ühise sihiga, kuhu on ette nähtud tagasipööramis</w:t>
      </w:r>
      <w:r w:rsidR="00664487">
        <w:t>e</w:t>
      </w:r>
      <w:r>
        <w:t>koha rajamine.</w:t>
      </w:r>
      <w:r w:rsidR="007D255E" w:rsidRPr="007D255E">
        <w:t xml:space="preserve"> </w:t>
      </w:r>
      <w:r w:rsidR="007D255E">
        <w:t xml:space="preserve">Rekonstrueeritaval Saeveski-Jõgeveste teel praktiliselt ol.olev katend puudub ning tegemist on pinnasteega / liivateega. Saeveski-Jõgeveste tee „katte“ laius on 3,50m ning tee tasapind on valdavalt 0,25m kohati aga 0,40m madalam kui ümbritsev maapind ning pikettide 00+46...01+46 vahelisel lõigul on ümbritsev maapind teepinnast ca 0,50...1,00m kõrgem. </w:t>
      </w:r>
    </w:p>
    <w:p w14:paraId="7E6A9016" w14:textId="1B77066F" w:rsidR="00014E26" w:rsidRDefault="00014E26" w:rsidP="00F0629C">
      <w:pPr>
        <w:suppressAutoHyphens w:val="0"/>
        <w:autoSpaceDE w:val="0"/>
        <w:autoSpaceDN w:val="0"/>
        <w:adjustRightInd w:val="0"/>
        <w:jc w:val="both"/>
      </w:pPr>
      <w:r>
        <w:t>Rekonstrueeritavate Saeveski-Jõgeveste tee ja Soontaga-Luha tee ristumiskoha rekonstrueerimise käigus on ette nähtud</w:t>
      </w:r>
      <w:r w:rsidR="00F0629C">
        <w:t xml:space="preserve"> </w:t>
      </w:r>
      <w:r>
        <w:t>rajada nurga all ristuvate teede T-kujuline ristmik. Nurga all ristuvate teede T-kujulise ristmiku teetelje</w:t>
      </w:r>
      <w:r w:rsidR="00F0629C">
        <w:t xml:space="preserve"> </w:t>
      </w:r>
      <w:r>
        <w:t xml:space="preserve">pöörderaadiusteks on 12,5m. </w:t>
      </w:r>
    </w:p>
    <w:p w14:paraId="66725D6D" w14:textId="65904169" w:rsidR="00014E26" w:rsidRDefault="00014E26" w:rsidP="00014E26">
      <w:pPr>
        <w:suppressAutoHyphens w:val="0"/>
        <w:autoSpaceDE w:val="0"/>
        <w:autoSpaceDN w:val="0"/>
        <w:adjustRightInd w:val="0"/>
        <w:jc w:val="both"/>
      </w:pPr>
      <w:r>
        <w:t>Saeveski-Jõgeveste tee rekonstrueerimise käigus on ette nähtud pikettide 00+46...01+46 vahemikus</w:t>
      </w:r>
      <w:r w:rsidR="00F0629C">
        <w:t xml:space="preserve"> </w:t>
      </w:r>
      <w:r>
        <w:t>tee rajamine kaevesse aluse laiusega 4,00m ning ülejäänud rekonstrueeritaval lõigul tee ja ümbritseva</w:t>
      </w:r>
      <w:r w:rsidR="00F0629C">
        <w:t xml:space="preserve"> </w:t>
      </w:r>
      <w:r>
        <w:t>maapinna tasandamine 5,00m laiuseks ühtlaseks aluseks. Kaevesse rajatud tee alusele ning tee ja</w:t>
      </w:r>
      <w:r w:rsidR="00F0629C">
        <w:t xml:space="preserve"> </w:t>
      </w:r>
      <w:r>
        <w:t>ümbritseva maapinna tasandmaisel saadavale alusele on ette nähtud kahepoolse 4% põikkalde</w:t>
      </w:r>
      <w:r w:rsidR="000D670C">
        <w:t xml:space="preserve"> </w:t>
      </w:r>
      <w:r>
        <w:t>kujundamine ning seejärel aluse tihendamine.</w:t>
      </w:r>
      <w:r w:rsidR="000D670C">
        <w:t xml:space="preserve"> </w:t>
      </w:r>
      <w:r>
        <w:t xml:space="preserve">Profileeritud ning tihendatud alusele on ette nähtud geotekstiili </w:t>
      </w:r>
      <w:r w:rsidR="00113373" w:rsidRPr="00113373">
        <w:t>(Deklareeritud tõmbetugevus MD/CMD ≥20 kN/m, 5,0 m lai)</w:t>
      </w:r>
      <w:r w:rsidR="00113373">
        <w:t xml:space="preserve"> </w:t>
      </w:r>
      <w:r>
        <w:t>paigaldamine. Geotekstiilile on</w:t>
      </w:r>
      <w:r w:rsidR="00113373">
        <w:t xml:space="preserve"> </w:t>
      </w:r>
      <w:r>
        <w:t>omakorda ette nähtud uue kahekihilise kruusast katendikonstruktsiooni rajamine pealt</w:t>
      </w:r>
      <w:r w:rsidR="00113373">
        <w:t xml:space="preserve"> </w:t>
      </w:r>
      <w:r>
        <w:t>laiusega 4,00m</w:t>
      </w:r>
      <w:r w:rsidR="00113373">
        <w:t xml:space="preserve"> </w:t>
      </w:r>
      <w:r>
        <w:t>ja kahepoolse 4% põikkaldega. Kruusast katendikonstruktsiooni aluskiht ehk kandev kiht paksusega</w:t>
      </w:r>
      <w:r w:rsidR="00113373">
        <w:t xml:space="preserve"> </w:t>
      </w:r>
      <w:r>
        <w:t xml:space="preserve">0,20m on ette nähtud rajada </w:t>
      </w:r>
      <w:r w:rsidR="00113373">
        <w:t xml:space="preserve">sorteeritud </w:t>
      </w:r>
      <w:r>
        <w:t xml:space="preserve">kruusast </w:t>
      </w:r>
      <w:r w:rsidR="00113373">
        <w:t>(</w:t>
      </w:r>
      <w:r>
        <w:t>positsioon nr.</w:t>
      </w:r>
      <w:r w:rsidR="00113373">
        <w:t>4</w:t>
      </w:r>
      <w:r>
        <w:t>) ja katendikonstruktsiooni pealiskiht ehk</w:t>
      </w:r>
      <w:r w:rsidR="00D47C6A">
        <w:t xml:space="preserve"> </w:t>
      </w:r>
      <w:r>
        <w:t xml:space="preserve">kulumiskiht paksusega 0,10m on ette nähtud rajada </w:t>
      </w:r>
      <w:r w:rsidR="00D47C6A">
        <w:t xml:space="preserve">purustatud </w:t>
      </w:r>
      <w:r>
        <w:t>kruusast (positsioon nr.6).</w:t>
      </w:r>
    </w:p>
    <w:p w14:paraId="626ECB29" w14:textId="77777777" w:rsidR="009A6902" w:rsidRDefault="00014E26" w:rsidP="00014E26">
      <w:pPr>
        <w:suppressAutoHyphens w:val="0"/>
        <w:autoSpaceDE w:val="0"/>
        <w:autoSpaceDN w:val="0"/>
        <w:adjustRightInd w:val="0"/>
        <w:jc w:val="both"/>
      </w:pPr>
      <w:r>
        <w:t>Saeveski-Jõgeveste tee rekonstrueeritava lõigu lõppu on ette nähtud nurga all paikneva T-kujulise</w:t>
      </w:r>
      <w:r w:rsidR="00D47C6A">
        <w:t xml:space="preserve"> </w:t>
      </w:r>
      <w:r>
        <w:t>tagasipööramis</w:t>
      </w:r>
      <w:r w:rsidR="00D47C6A">
        <w:t>e</w:t>
      </w:r>
      <w:r>
        <w:t>koha rajamine. Rajatava tagasipööramis</w:t>
      </w:r>
      <w:r w:rsidR="00D47C6A">
        <w:t>e</w:t>
      </w:r>
      <w:r>
        <w:t>koha üks harudest on ette nähtud rajada pikki</w:t>
      </w:r>
      <w:r w:rsidR="00D47C6A">
        <w:t xml:space="preserve"> </w:t>
      </w:r>
      <w:r>
        <w:t>ol.olevasse olukorda jäävat Saeveski-Jõgeveste teed ning teine tagasipööramis</w:t>
      </w:r>
      <w:r w:rsidR="00D47C6A">
        <w:t>e</w:t>
      </w:r>
      <w:r>
        <w:t>koha haru on ette</w:t>
      </w:r>
      <w:r w:rsidR="00D47C6A">
        <w:t xml:space="preserve"> </w:t>
      </w:r>
      <w:r>
        <w:t>nähtud rajada Saeveski-Jõgeveste teest vasakule. Rajatava nurga alla paikneva T-kujulise</w:t>
      </w:r>
      <w:r w:rsidR="00D47C6A">
        <w:t xml:space="preserve"> </w:t>
      </w:r>
      <w:r>
        <w:t>tagasipööramis</w:t>
      </w:r>
      <w:r w:rsidR="00D47C6A">
        <w:t>e</w:t>
      </w:r>
      <w:r>
        <w:t>koha teetelje pöörderaadiuseks Saeveski-Jõgeveste teelt vasakule on 15,5m ja tagasipööramis</w:t>
      </w:r>
      <w:r w:rsidR="009A6902">
        <w:t>e</w:t>
      </w:r>
      <w:r>
        <w:t>koha harude omavahelise teetelje pöörderaadiuseks 20m.</w:t>
      </w:r>
      <w:r w:rsidR="009A6902">
        <w:t xml:space="preserve"> </w:t>
      </w:r>
    </w:p>
    <w:p w14:paraId="25DE1C84" w14:textId="21449D45" w:rsidR="00014E26" w:rsidRDefault="00014E26" w:rsidP="00014E26">
      <w:pPr>
        <w:suppressAutoHyphens w:val="0"/>
        <w:autoSpaceDE w:val="0"/>
        <w:autoSpaceDN w:val="0"/>
        <w:adjustRightInd w:val="0"/>
        <w:jc w:val="both"/>
      </w:pPr>
      <w:r>
        <w:t>Saeveski-Jõgeveste tee rekonstrueeritavalt lõigult metsamaale ning väiksematele metsateedele</w:t>
      </w:r>
      <w:r w:rsidR="009A6902">
        <w:t xml:space="preserve"> </w:t>
      </w:r>
      <w:r>
        <w:t>pääsemiseks on ette nähtud mahasõidukohade rajamine / rekonstrueerimine vastavalt</w:t>
      </w:r>
      <w:r w:rsidR="009A6902">
        <w:t xml:space="preserve"> </w:t>
      </w:r>
      <w:r>
        <w:t>maaparandusrajatiste tüüpjoonisele „Mahasõit põllule – M3“.</w:t>
      </w:r>
    </w:p>
    <w:p w14:paraId="57D78AD4" w14:textId="1E3B5D64" w:rsidR="001842F4" w:rsidRDefault="001842F4" w:rsidP="001842F4">
      <w:pPr>
        <w:suppressAutoHyphens w:val="0"/>
        <w:autoSpaceDE w:val="0"/>
        <w:autoSpaceDN w:val="0"/>
        <w:adjustRightInd w:val="0"/>
        <w:jc w:val="both"/>
      </w:pPr>
      <w:r w:rsidRPr="00A179DD">
        <w:rPr>
          <w:b/>
          <w:bCs/>
        </w:rPr>
        <w:t>Kuuse tee</w:t>
      </w:r>
      <w:r>
        <w:t xml:space="preserve"> </w:t>
      </w:r>
      <w:r w:rsidR="00475EFC">
        <w:t>(</w:t>
      </w:r>
      <w:r w:rsidR="00702AA4">
        <w:t>2,85 km</w:t>
      </w:r>
      <w:r w:rsidR="00475EFC">
        <w:t xml:space="preserve">) </w:t>
      </w:r>
      <w:r>
        <w:t>on ette nähtud rekonstrueerida terves pikkuses. Rekonstrueeritav Kuuse tee saab</w:t>
      </w:r>
      <w:r w:rsidR="00664487">
        <w:t xml:space="preserve"> </w:t>
      </w:r>
      <w:r>
        <w:t>alguse tugimaantee „Võru-Kuigatsi-Tõrva“ (tee nr 69) 60,397 kilomeetril paiknevalt mahasõidukohalt</w:t>
      </w:r>
      <w:r w:rsidR="00664487">
        <w:t xml:space="preserve"> </w:t>
      </w:r>
      <w:r>
        <w:t>ning lõpeb ristumisel rekonstrueeritava Soontaga-Luha teega ( kvartal AA168 er 18 ja 22 ).</w:t>
      </w:r>
    </w:p>
    <w:p w14:paraId="17F1CC06" w14:textId="21252AE4" w:rsidR="000E0366" w:rsidRDefault="000E0366" w:rsidP="000E0366">
      <w:pPr>
        <w:suppressAutoHyphens w:val="0"/>
        <w:autoSpaceDE w:val="0"/>
        <w:autoSpaceDN w:val="0"/>
        <w:adjustRightInd w:val="0"/>
        <w:jc w:val="both"/>
      </w:pPr>
      <w:r>
        <w:t>Kuuse tee rekonstrueerimise käigus on ette nähtud ol.oleva tee ja ümbritseva maapinna tasandamine 6,00m laiuseks ühtlaseks lauseks. Tasandatud alusele on ette nähtud kahepoolse 4% põikkalde kujundamine ning seejärel aluse tihendamine.</w:t>
      </w:r>
      <w:r w:rsidR="008D5F7F" w:rsidRPr="008D5F7F">
        <w:t xml:space="preserve"> Tihendatud teele rajatakse teekatend 15sm paksuselt 4,5m laiuselt purustatud kruusast positsioon nr 6.</w:t>
      </w:r>
    </w:p>
    <w:p w14:paraId="4C922219" w14:textId="2B09A3ED" w:rsidR="001842F4" w:rsidRDefault="00E27A77" w:rsidP="00E27A77">
      <w:pPr>
        <w:suppressAutoHyphens w:val="0"/>
        <w:autoSpaceDE w:val="0"/>
        <w:autoSpaceDN w:val="0"/>
        <w:adjustRightInd w:val="0"/>
        <w:jc w:val="both"/>
      </w:pPr>
      <w:r>
        <w:t>Rekonstrueeritavalt Kuuse teelt metsa- ja põllumaale ning väiksematele metsateedele pääsemiseks on ette nähtud mahasõidukohade rajamine / rekonstrueerimine vastavalt maaparandusrajatiste tüüpjoonisele „Mahasõit põllule – M3“ või vähendatud mõõtmetega mahasõidukohta M_L5R5 rajamine.</w:t>
      </w:r>
    </w:p>
    <w:p w14:paraId="4D0B32B4" w14:textId="77777777" w:rsidR="001C6373" w:rsidRDefault="001C6373" w:rsidP="002C216F">
      <w:pPr>
        <w:suppressAutoHyphens w:val="0"/>
        <w:autoSpaceDE w:val="0"/>
        <w:autoSpaceDN w:val="0"/>
        <w:adjustRightInd w:val="0"/>
        <w:jc w:val="both"/>
      </w:pPr>
    </w:p>
    <w:p w14:paraId="2736B69A" w14:textId="0DE74FFF" w:rsidR="00333D29" w:rsidRPr="00DF28B2" w:rsidRDefault="00083119" w:rsidP="00333D29">
      <w:pPr>
        <w:suppressAutoHyphens w:val="0"/>
        <w:autoSpaceDE w:val="0"/>
        <w:autoSpaceDN w:val="0"/>
        <w:adjustRightInd w:val="0"/>
        <w:jc w:val="both"/>
      </w:pPr>
      <w:r w:rsidRPr="00E4780B">
        <w:t>Kõigile r</w:t>
      </w:r>
      <w:r w:rsidR="00333D29" w:rsidRPr="00E4780B">
        <w:t>istumiskohtadele paigaldatakse liiklusmärgid nr 221 "Anna teed" komplekt koos eelteavitusmärgiga 221+811</w:t>
      </w:r>
      <w:r w:rsidRPr="00E4780B">
        <w:t xml:space="preserve"> ja</w:t>
      </w:r>
      <w:r w:rsidR="00333D29" w:rsidRPr="00E4780B">
        <w:t xml:space="preserve"> liiklusmärk nr 644 "Tee nimetus" (2tk)</w:t>
      </w:r>
      <w:r w:rsidRPr="00E4780B">
        <w:t>.</w:t>
      </w:r>
      <w:r w:rsidR="00333D29" w:rsidRPr="00E4780B">
        <w:t xml:space="preserve"> </w:t>
      </w:r>
      <w:r w:rsidRPr="00E4780B">
        <w:t>Avalikult teelt</w:t>
      </w:r>
      <w:r w:rsidRPr="00DF28B2">
        <w:t xml:space="preserve"> </w:t>
      </w:r>
      <w:r w:rsidR="008972D0" w:rsidRPr="00DF28B2">
        <w:lastRenderedPageBreak/>
        <w:t>rekonstrueeritavale teele liikumisel paigaldatakse tee algusese</w:t>
      </w:r>
      <w:r w:rsidR="00333D29" w:rsidRPr="00DF28B2">
        <w:t xml:space="preserve"> liiklusmärk nr 341 "Massipiirang" komplekt koos lisateatetahvliga 891b "Välja arvatud RMK loal".</w:t>
      </w:r>
    </w:p>
    <w:p w14:paraId="5D386DAD" w14:textId="77777777" w:rsidR="00581D9E" w:rsidRPr="00AC3234" w:rsidRDefault="00581D9E" w:rsidP="006A77F2">
      <w:pPr>
        <w:suppressAutoHyphens w:val="0"/>
        <w:autoSpaceDE w:val="0"/>
        <w:autoSpaceDN w:val="0"/>
        <w:adjustRightInd w:val="0"/>
        <w:jc w:val="both"/>
        <w:rPr>
          <w:highlight w:val="yellow"/>
        </w:rPr>
      </w:pPr>
    </w:p>
    <w:p w14:paraId="69FBDF7A" w14:textId="748BED26" w:rsidR="002765B1" w:rsidRPr="00970CD0" w:rsidRDefault="0024060E" w:rsidP="0024060E">
      <w:pPr>
        <w:suppressAutoHyphens w:val="0"/>
        <w:autoSpaceDE w:val="0"/>
        <w:autoSpaceDN w:val="0"/>
        <w:adjustRightInd w:val="0"/>
        <w:jc w:val="both"/>
      </w:pPr>
      <w:r w:rsidRPr="00970CD0">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970CD0">
        <w:t xml:space="preserve"> </w:t>
      </w:r>
    </w:p>
    <w:p w14:paraId="0D416D71" w14:textId="77777777" w:rsidR="00F1307C" w:rsidRPr="00970CD0" w:rsidRDefault="00F1307C" w:rsidP="00741615">
      <w:pPr>
        <w:suppressAutoHyphens w:val="0"/>
        <w:autoSpaceDE w:val="0"/>
        <w:autoSpaceDN w:val="0"/>
        <w:adjustRightInd w:val="0"/>
        <w:jc w:val="both"/>
        <w:rPr>
          <w:lang w:eastAsia="et-EE"/>
        </w:rPr>
      </w:pPr>
    </w:p>
    <w:p w14:paraId="28EC3417" w14:textId="77777777" w:rsidR="0024060E" w:rsidRPr="00970CD0" w:rsidRDefault="0024060E" w:rsidP="0024060E">
      <w:pPr>
        <w:suppressAutoHyphens w:val="0"/>
        <w:autoSpaceDE w:val="0"/>
        <w:autoSpaceDN w:val="0"/>
        <w:adjustRightInd w:val="0"/>
        <w:jc w:val="both"/>
        <w:rPr>
          <w:color w:val="FF0000"/>
          <w:u w:val="single"/>
          <w:lang w:eastAsia="et-EE"/>
        </w:rPr>
      </w:pPr>
      <w:bookmarkStart w:id="13" w:name="_Hlk88829334"/>
      <w:r w:rsidRPr="00970CD0">
        <w:rPr>
          <w:color w:val="FF0000"/>
          <w:u w:val="single"/>
          <w:lang w:eastAsia="et-EE"/>
        </w:rPr>
        <w:t>Hankes tehtud muudatused võrreldes projektiga:</w:t>
      </w:r>
    </w:p>
    <w:p w14:paraId="08970E1B" w14:textId="77777777" w:rsidR="0024060E" w:rsidRPr="00970CD0" w:rsidRDefault="0024060E" w:rsidP="00D25E60">
      <w:pPr>
        <w:suppressAutoHyphens w:val="0"/>
        <w:autoSpaceDE w:val="0"/>
        <w:autoSpaceDN w:val="0"/>
        <w:adjustRightInd w:val="0"/>
        <w:jc w:val="both"/>
        <w:rPr>
          <w:color w:val="FF0000"/>
          <w:lang w:eastAsia="et-EE"/>
        </w:rPr>
      </w:pPr>
      <w:r w:rsidRPr="00970CD0">
        <w:rPr>
          <w:color w:val="FF0000"/>
          <w:lang w:eastAsia="et-EE"/>
        </w:rPr>
        <w:t>Ehituses kasutatakse erinevalt projektis toodud järgmisi erisusi:</w:t>
      </w:r>
    </w:p>
    <w:p w14:paraId="6CEA28DA" w14:textId="3942D842" w:rsidR="00605A6B" w:rsidRPr="00970CD0"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4" w:name="_Hlk89865129"/>
      <w:r w:rsidRPr="00970CD0">
        <w:rPr>
          <w:color w:val="FF0000"/>
          <w:lang w:eastAsia="et-EE"/>
        </w:rPr>
        <w:t xml:space="preserve">Projektis toodud </w:t>
      </w:r>
      <w:bookmarkEnd w:id="14"/>
      <w:r w:rsidRPr="00970CD0">
        <w:rPr>
          <w:color w:val="FF0000"/>
          <w:lang w:eastAsia="et-EE"/>
        </w:rPr>
        <w:t>truubi otsakute ehitamisel</w:t>
      </w:r>
      <w:bookmarkEnd w:id="13"/>
      <w:r w:rsidRPr="00970CD0">
        <w:rPr>
          <w:color w:val="FF0000"/>
          <w:lang w:eastAsia="et-EE"/>
        </w:rPr>
        <w:t xml:space="preserve">, nõlvade kindlustamisel jm. </w:t>
      </w:r>
      <w:r w:rsidR="00D25E60" w:rsidRPr="00970CD0">
        <w:rPr>
          <w:color w:val="FF0000"/>
          <w:lang w:eastAsia="et-EE"/>
        </w:rPr>
        <w:t>võib kasutada ainult erosioonitõkke matti, mis koosneb 100% kookoskiududest (350 g/m</w:t>
      </w:r>
      <w:r w:rsidR="00D25E60" w:rsidRPr="00970CD0">
        <w:rPr>
          <w:color w:val="FF0000"/>
          <w:vertAlign w:val="superscript"/>
          <w:lang w:eastAsia="et-EE"/>
        </w:rPr>
        <w:t>2</w:t>
      </w:r>
      <w:r w:rsidR="00D25E60" w:rsidRPr="00970CD0">
        <w:rPr>
          <w:color w:val="FF0000"/>
          <w:lang w:eastAsia="et-EE"/>
        </w:rPr>
        <w:t>) ja mille siduselemendiks on jute nöör/võrk. K</w:t>
      </w:r>
      <w:r w:rsidRPr="00970CD0">
        <w:rPr>
          <w:color w:val="FF0000"/>
          <w:lang w:eastAsia="et-EE"/>
        </w:rPr>
        <w:t>asutatav erosioonitõkke matti peab koosnema 100%</w:t>
      </w:r>
      <w:r w:rsidR="00742AF8" w:rsidRPr="00970CD0">
        <w:rPr>
          <w:color w:val="FF0000"/>
          <w:lang w:eastAsia="et-EE"/>
        </w:rPr>
        <w:t xml:space="preserve"> biolagunevast materjalist, mille eluiga on vähemalt 2 aastat.</w:t>
      </w:r>
      <w:r w:rsidRPr="00970CD0">
        <w:rPr>
          <w:color w:val="FF0000"/>
          <w:lang w:eastAsia="et-EE"/>
        </w:rPr>
        <w:t xml:space="preserve"> </w:t>
      </w:r>
      <w:r w:rsidR="00742AF8" w:rsidRPr="00970CD0">
        <w:rPr>
          <w:b/>
          <w:bCs/>
          <w:color w:val="FF0000"/>
          <w:lang w:eastAsia="et-EE"/>
        </w:rPr>
        <w:t xml:space="preserve">Erosioonitõkke matid, mis sisaldavad </w:t>
      </w:r>
      <w:r w:rsidR="00742AF8" w:rsidRPr="00970CD0">
        <w:rPr>
          <w:b/>
          <w:bCs/>
          <w:color w:val="FF0000"/>
          <w:u w:val="single"/>
          <w:lang w:eastAsia="et-EE"/>
        </w:rPr>
        <w:t>p</w:t>
      </w:r>
      <w:r w:rsidRPr="00970CD0">
        <w:rPr>
          <w:b/>
          <w:bCs/>
          <w:color w:val="FF0000"/>
          <w:u w:val="single"/>
          <w:lang w:eastAsia="et-EE"/>
        </w:rPr>
        <w:t>last</w:t>
      </w:r>
      <w:r w:rsidR="00663E1B" w:rsidRPr="00970CD0">
        <w:rPr>
          <w:b/>
          <w:bCs/>
          <w:color w:val="FF0000"/>
          <w:u w:val="single"/>
          <w:lang w:eastAsia="et-EE"/>
        </w:rPr>
        <w:t>ist sidus</w:t>
      </w:r>
      <w:r w:rsidRPr="00970CD0">
        <w:rPr>
          <w:b/>
          <w:bCs/>
          <w:color w:val="FF0000"/>
          <w:u w:val="single"/>
          <w:lang w:eastAsia="et-EE"/>
        </w:rPr>
        <w:t>nöör</w:t>
      </w:r>
      <w:r w:rsidR="00742AF8" w:rsidRPr="00970CD0">
        <w:rPr>
          <w:b/>
          <w:bCs/>
          <w:color w:val="FF0000"/>
          <w:u w:val="single"/>
          <w:lang w:eastAsia="et-EE"/>
        </w:rPr>
        <w:t>e</w:t>
      </w:r>
      <w:r w:rsidRPr="00970CD0">
        <w:rPr>
          <w:b/>
          <w:bCs/>
          <w:color w:val="FF0000"/>
          <w:u w:val="single"/>
          <w:lang w:eastAsia="et-EE"/>
        </w:rPr>
        <w:t>/võr</w:t>
      </w:r>
      <w:r w:rsidR="00D25E60" w:rsidRPr="00970CD0">
        <w:rPr>
          <w:b/>
          <w:bCs/>
          <w:color w:val="FF0000"/>
          <w:u w:val="single"/>
          <w:lang w:eastAsia="et-EE"/>
        </w:rPr>
        <w:t>k</w:t>
      </w:r>
      <w:r w:rsidRPr="00970CD0">
        <w:rPr>
          <w:b/>
          <w:bCs/>
          <w:color w:val="FF0000"/>
          <w:u w:val="single"/>
          <w:lang w:eastAsia="et-EE"/>
        </w:rPr>
        <w:t>u</w:t>
      </w:r>
      <w:r w:rsidR="00742AF8" w:rsidRPr="00970CD0">
        <w:rPr>
          <w:b/>
          <w:bCs/>
          <w:color w:val="FF0000"/>
          <w:u w:val="single"/>
          <w:lang w:eastAsia="et-EE"/>
        </w:rPr>
        <w:t>sid</w:t>
      </w:r>
      <w:r w:rsidRPr="00970CD0">
        <w:rPr>
          <w:b/>
          <w:bCs/>
          <w:color w:val="FF0000"/>
          <w:u w:val="single"/>
          <w:lang w:eastAsia="et-EE"/>
        </w:rPr>
        <w:t xml:space="preserve"> on keelatud.</w:t>
      </w:r>
    </w:p>
    <w:p w14:paraId="546F2A0D" w14:textId="11A582CA" w:rsidR="003F5C9D" w:rsidRPr="00970CD0"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70CD0">
        <w:rPr>
          <w:color w:val="FF0000"/>
          <w:lang w:eastAsia="et-EE"/>
        </w:rPr>
        <w:t>Otsakute ja nõlvade kindlustamisel võib kasutada hüdrokülvi, kuid see peab olema teostatud</w:t>
      </w:r>
      <w:r w:rsidRPr="00970CD0">
        <w:rPr>
          <w:b/>
          <w:bCs/>
          <w:color w:val="FF0000"/>
          <w:lang w:eastAsia="et-EE"/>
        </w:rPr>
        <w:t xml:space="preserve"> </w:t>
      </w:r>
      <w:r w:rsidRPr="00970CD0">
        <w:rPr>
          <w:b/>
          <w:bCs/>
          <w:color w:val="FF0000"/>
          <w:u w:val="single"/>
          <w:lang w:eastAsia="et-EE"/>
        </w:rPr>
        <w:t>50 päeva</w:t>
      </w:r>
      <w:r w:rsidRPr="00970CD0">
        <w:rPr>
          <w:b/>
          <w:bCs/>
          <w:color w:val="FF0000"/>
          <w:lang w:eastAsia="et-EE"/>
        </w:rPr>
        <w:t xml:space="preserve"> </w:t>
      </w:r>
      <w:r w:rsidRPr="00970CD0">
        <w:rPr>
          <w:color w:val="FF0000"/>
          <w:lang w:eastAsia="et-EE"/>
        </w:rPr>
        <w:t>enne ehituse lõpptähtaega ja ehituse üle andes peab otsakul/kindlustusel</w:t>
      </w:r>
      <w:r w:rsidRPr="00970CD0">
        <w:rPr>
          <w:b/>
          <w:bCs/>
          <w:color w:val="FF0000"/>
          <w:lang w:eastAsia="et-EE"/>
        </w:rPr>
        <w:t xml:space="preserve"> </w:t>
      </w:r>
      <w:r w:rsidRPr="00970CD0">
        <w:rPr>
          <w:b/>
          <w:bCs/>
          <w:color w:val="FF0000"/>
          <w:u w:val="single"/>
          <w:lang w:eastAsia="et-EE"/>
        </w:rPr>
        <w:t>kasvama ühtlane elujõuline haljastus.</w:t>
      </w:r>
    </w:p>
    <w:p w14:paraId="34683FCD" w14:textId="64D21684" w:rsidR="00A7002E"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70CD0">
        <w:rPr>
          <w:color w:val="FF0000"/>
          <w:lang w:eastAsia="et-EE"/>
        </w:rPr>
        <w:t xml:space="preserve">Projektis toodud truubi otsakute ja kivikindlustuste ehitamisel </w:t>
      </w:r>
      <w:r w:rsidRPr="00970CD0">
        <w:rPr>
          <w:b/>
          <w:bCs/>
          <w:color w:val="FF0000"/>
          <w:u w:val="single"/>
          <w:lang w:eastAsia="et-EE"/>
        </w:rPr>
        <w:t>on keelatud geotekstiilide kasutamine</w:t>
      </w:r>
      <w:r w:rsidRPr="00970CD0">
        <w:rPr>
          <w:color w:val="FF0000"/>
          <w:lang w:eastAsia="et-EE"/>
        </w:rPr>
        <w:t xml:space="preserve"> kivikindlustuste kivide all.</w:t>
      </w:r>
    </w:p>
    <w:p w14:paraId="7346A232" w14:textId="26184899" w:rsidR="000C5CCF" w:rsidRPr="00163626" w:rsidRDefault="000C5CCF" w:rsidP="000C5CCF">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163626">
        <w:rPr>
          <w:color w:val="FF0000"/>
          <w:lang w:eastAsia="et-EE"/>
        </w:rPr>
        <w:t>Projektis toodud teealuse (</w:t>
      </w:r>
      <w:r w:rsidR="00442374" w:rsidRPr="00442374">
        <w:rPr>
          <w:color w:val="FF0000"/>
          <w:lang w:eastAsia="et-EE"/>
        </w:rPr>
        <w:t>kruus fr 0/63 mm (Pos 3)</w:t>
      </w:r>
      <w:r w:rsidRPr="00163626">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0C5CCF" w:rsidRPr="00163626" w14:paraId="124CA900" w14:textId="77777777" w:rsidTr="009E235F">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9555E" w14:textId="77777777" w:rsidR="000C5CCF" w:rsidRPr="00163626" w:rsidRDefault="000C5CCF" w:rsidP="009E235F">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DCE513" w14:textId="77777777" w:rsidR="000C5CCF" w:rsidRPr="00163626" w:rsidRDefault="000C5CCF" w:rsidP="009E235F">
            <w:pPr>
              <w:suppressAutoHyphens w:val="0"/>
              <w:jc w:val="center"/>
              <w:rPr>
                <w:color w:val="FF0000"/>
                <w:lang w:eastAsia="et-EE"/>
              </w:rPr>
            </w:pPr>
            <w:r w:rsidRPr="00163626">
              <w:rPr>
                <w:color w:val="FF0000"/>
                <w:lang w:eastAsia="et-EE"/>
              </w:rPr>
              <w:t>Sõela ava, mm</w:t>
            </w:r>
          </w:p>
        </w:tc>
      </w:tr>
      <w:tr w:rsidR="000C5CCF" w:rsidRPr="00163626" w14:paraId="7CFEFCD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21FC2717" w14:textId="77777777" w:rsidR="000C5CCF" w:rsidRPr="00163626" w:rsidRDefault="000C5CCF" w:rsidP="009E235F">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61746FC6" w14:textId="77777777" w:rsidR="000C5CCF" w:rsidRPr="00163626" w:rsidRDefault="000C5CCF" w:rsidP="009E235F">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4AF0F7A4" w14:textId="77777777" w:rsidR="000C5CCF" w:rsidRPr="00163626" w:rsidRDefault="000C5CCF" w:rsidP="009E235F">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195919F5" w14:textId="77777777" w:rsidR="000C5CCF" w:rsidRPr="00163626" w:rsidRDefault="000C5CCF" w:rsidP="009E235F">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0A459B82" w14:textId="77777777" w:rsidR="000C5CCF" w:rsidRPr="00163626" w:rsidRDefault="000C5CCF" w:rsidP="009E235F">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2B6B72FD" w14:textId="77777777" w:rsidR="000C5CCF" w:rsidRPr="00163626" w:rsidRDefault="000C5CCF" w:rsidP="009E235F">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5427268E" w14:textId="77777777" w:rsidR="000C5CCF" w:rsidRPr="00163626" w:rsidRDefault="000C5CCF" w:rsidP="009E235F">
            <w:pPr>
              <w:suppressAutoHyphens w:val="0"/>
              <w:jc w:val="center"/>
              <w:rPr>
                <w:color w:val="FF0000"/>
                <w:lang w:eastAsia="et-EE"/>
              </w:rPr>
            </w:pPr>
            <w:r w:rsidRPr="00163626">
              <w:rPr>
                <w:color w:val="FF0000"/>
                <w:lang w:eastAsia="et-EE"/>
              </w:rPr>
              <w:t>31,5</w:t>
            </w:r>
          </w:p>
        </w:tc>
      </w:tr>
      <w:tr w:rsidR="000C5CCF" w:rsidRPr="00163626" w14:paraId="336B04E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D36831E" w14:textId="77777777" w:rsidR="000C5CCF" w:rsidRPr="00163626" w:rsidRDefault="000C5CCF" w:rsidP="009E235F">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F510CF6" w14:textId="77777777" w:rsidR="000C5CCF" w:rsidRPr="00163626" w:rsidRDefault="000C5CCF" w:rsidP="009E235F">
            <w:pPr>
              <w:suppressAutoHyphens w:val="0"/>
              <w:jc w:val="center"/>
              <w:rPr>
                <w:color w:val="FF0000"/>
                <w:lang w:eastAsia="et-EE"/>
              </w:rPr>
            </w:pPr>
            <w:r w:rsidRPr="00163626">
              <w:rPr>
                <w:color w:val="FF0000"/>
                <w:lang w:eastAsia="et-EE"/>
              </w:rPr>
              <w:t>Hälve sõelal, massi-%</w:t>
            </w:r>
          </w:p>
        </w:tc>
      </w:tr>
      <w:tr w:rsidR="000C5CCF" w:rsidRPr="00163626" w14:paraId="07B41D60" w14:textId="77777777" w:rsidTr="009E235F">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BA7A2A1" w14:textId="77777777" w:rsidR="000C5CCF" w:rsidRPr="00163626" w:rsidRDefault="000C5CCF" w:rsidP="009E235F">
            <w:pPr>
              <w:suppressAutoHyphens w:val="0"/>
              <w:rPr>
                <w:color w:val="FF0000"/>
                <w:lang w:eastAsia="et-EE"/>
              </w:rPr>
            </w:pPr>
            <w:r w:rsidRPr="0016362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5916C15F" w14:textId="77777777" w:rsidR="000C5CCF" w:rsidRPr="00163626" w:rsidRDefault="000C5CCF" w:rsidP="009E235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9052CE8" w14:textId="77777777" w:rsidR="000C5CCF" w:rsidRPr="00163626" w:rsidRDefault="000C5CCF" w:rsidP="009E235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698A07D" w14:textId="77777777" w:rsidR="000C5CCF" w:rsidRPr="00163626" w:rsidRDefault="000C5CCF" w:rsidP="009E235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851BDF2" w14:textId="77777777" w:rsidR="000C5CCF" w:rsidRPr="00163626" w:rsidRDefault="000C5CCF" w:rsidP="009E235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2F09AEC" w14:textId="77777777" w:rsidR="000C5CCF" w:rsidRPr="00163626" w:rsidRDefault="000C5CCF" w:rsidP="009E235F">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33741771" w14:textId="77777777" w:rsidR="000C5CCF" w:rsidRPr="00163626" w:rsidRDefault="000C5CCF" w:rsidP="009E235F">
            <w:pPr>
              <w:suppressAutoHyphens w:val="0"/>
              <w:jc w:val="center"/>
              <w:rPr>
                <w:color w:val="FF0000"/>
                <w:lang w:eastAsia="et-EE"/>
              </w:rPr>
            </w:pPr>
            <w:r w:rsidRPr="00163626">
              <w:rPr>
                <w:color w:val="FF0000"/>
                <w:lang w:eastAsia="et-EE"/>
              </w:rPr>
              <w:t>+/-8</w:t>
            </w:r>
          </w:p>
        </w:tc>
      </w:tr>
    </w:tbl>
    <w:p w14:paraId="6E2E1F3D" w14:textId="0BEA7366" w:rsidR="00D34279" w:rsidRPr="00442374" w:rsidRDefault="00442374" w:rsidP="0044237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Pr>
          <w:color w:val="FF0000"/>
          <w:lang w:eastAsia="et-EE"/>
        </w:rPr>
        <w:t xml:space="preserve">Teekatte </w:t>
      </w:r>
      <w:r w:rsidR="004B2D41">
        <w:rPr>
          <w:color w:val="FF0000"/>
          <w:lang w:eastAsia="et-EE"/>
        </w:rPr>
        <w:t xml:space="preserve">konstruktsiooni on vähendatud </w:t>
      </w:r>
      <w:r w:rsidR="008F2797" w:rsidRPr="008F2797">
        <w:rPr>
          <w:color w:val="FF0000"/>
          <w:lang w:eastAsia="et-EE"/>
        </w:rPr>
        <w:t>Kurejärve tee (3,002 km), Lombi tee (2,377 km), Piiri-Marga tee (8,32 km), Soontaga-Luha tee (6,443 km) ja Kuuse tee (2,85 km)</w:t>
      </w:r>
      <w:r w:rsidR="008F2797">
        <w:rPr>
          <w:color w:val="FF0000"/>
          <w:lang w:eastAsia="et-EE"/>
        </w:rPr>
        <w:t xml:space="preserve"> </w:t>
      </w:r>
      <w:r w:rsidR="00F96A15">
        <w:rPr>
          <w:color w:val="FF0000"/>
          <w:lang w:eastAsia="et-EE"/>
        </w:rPr>
        <w:t>15sm purustatud kruusaks positsioon 6. Samuti on ära jäetud geotekstiil.</w:t>
      </w:r>
    </w:p>
    <w:p w14:paraId="54D6344B" w14:textId="77777777" w:rsidR="00442374" w:rsidRPr="00970CD0" w:rsidRDefault="00442374" w:rsidP="00A67AE4">
      <w:pPr>
        <w:suppressAutoHyphens w:val="0"/>
        <w:autoSpaceDE w:val="0"/>
        <w:autoSpaceDN w:val="0"/>
        <w:adjustRightInd w:val="0"/>
        <w:jc w:val="both"/>
        <w:rPr>
          <w:lang w:eastAsia="et-EE"/>
        </w:rPr>
      </w:pPr>
    </w:p>
    <w:p w14:paraId="7A7164A9" w14:textId="22A0E3D7"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DA2573" w:rsidRPr="007E0F44">
        <w:rPr>
          <w:b/>
          <w:bCs/>
        </w:rPr>
        <w:t>REK Projekt OÜ</w:t>
      </w:r>
      <w:r w:rsidR="00DA2573" w:rsidRPr="00B82A12">
        <w:t xml:space="preserve"> poolt koostatud „</w:t>
      </w:r>
      <w:r w:rsidR="00DA2573" w:rsidRPr="000B5C10">
        <w:t>Purtsi A</w:t>
      </w:r>
      <w:r w:rsidR="00DA2573">
        <w:t>a</w:t>
      </w:r>
      <w:r w:rsidR="00DA2573" w:rsidRPr="000B5C10">
        <w:t xml:space="preserve">kre </w:t>
      </w:r>
      <w:r w:rsidR="00DA2573">
        <w:t xml:space="preserve">252 maaparandussüsteemi maaparandusehitiste ning teede </w:t>
      </w:r>
      <w:r w:rsidR="00DA2573" w:rsidRPr="00B82A12">
        <w:t xml:space="preserve">rekonstrueerimise </w:t>
      </w:r>
      <w:r w:rsidR="00DA2573">
        <w:t xml:space="preserve">ja ehitamise </w:t>
      </w:r>
      <w:r w:rsidR="00DA2573" w:rsidRPr="00B82A12">
        <w:t>projekt“</w:t>
      </w:r>
      <w:r w:rsidR="00DA2573">
        <w:t xml:space="preserve"> ja </w:t>
      </w:r>
      <w:r w:rsidR="00DA2573" w:rsidRPr="007E0F44">
        <w:rPr>
          <w:b/>
          <w:bCs/>
        </w:rPr>
        <w:t>Vesine OÜ</w:t>
      </w:r>
      <w:r w:rsidR="00DA2573">
        <w:t xml:space="preserve"> poolt koostatud „</w:t>
      </w:r>
      <w:r w:rsidR="00DA2573" w:rsidRPr="0051267D">
        <w:t>Soontaga teed</w:t>
      </w:r>
      <w:r w:rsidR="00DA2573">
        <w:t xml:space="preserve"> (Soontaga-Luha tee, Saeveski-Jõgeveste tee ja Kuuse tee) ehitusprojekt“ ja „</w:t>
      </w:r>
      <w:r w:rsidR="00DA2573" w:rsidRPr="00757E9D">
        <w:t>Soontaga teed (</w:t>
      </w:r>
      <w:r w:rsidR="00DA2573">
        <w:t>Lombi</w:t>
      </w:r>
      <w:r w:rsidR="00DA2573" w:rsidRPr="00757E9D">
        <w:t xml:space="preserve"> tee) ehitusprojekt“</w:t>
      </w:r>
      <w:r w:rsidR="00DA2573" w:rsidRPr="00281267">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w:t>
      </w:r>
      <w:r w:rsidRPr="009459D4">
        <w:lastRenderedPageBreak/>
        <w:t>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0F2EDE62" w:rsidR="005E2201" w:rsidRPr="002E4E98" w:rsidRDefault="005E2201" w:rsidP="00A445AE">
      <w:pPr>
        <w:jc w:val="both"/>
        <w:rPr>
          <w:color w:val="000000"/>
        </w:rPr>
      </w:pPr>
      <w:r w:rsidRPr="002E4E98">
        <w:rPr>
          <w:color w:val="000000"/>
        </w:rPr>
        <w:t xml:space="preserve">Objektiga on võimalik tutvuda: metsaparandaja </w:t>
      </w:r>
      <w:r w:rsidR="00496CDC" w:rsidRPr="00125F24">
        <w:t xml:space="preserve">Rein Kilgi, tel: 5073440, e-mail: </w:t>
      </w:r>
      <w:hyperlink r:id="rId10" w:history="1">
        <w:r w:rsidR="00496CDC" w:rsidRPr="00A41F7B">
          <w:rPr>
            <w:rStyle w:val="Hperlink"/>
          </w:rPr>
          <w:t>rein.kilgi@rmk.ee</w:t>
        </w:r>
      </w:hyperlink>
      <w:r w:rsidR="00496CD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lastRenderedPageBreak/>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476D9" w14:textId="77777777" w:rsidR="00E94195" w:rsidRDefault="00E94195">
      <w:r>
        <w:separator/>
      </w:r>
    </w:p>
  </w:endnote>
  <w:endnote w:type="continuationSeparator" w:id="0">
    <w:p w14:paraId="219BE167" w14:textId="77777777" w:rsidR="00E94195" w:rsidRDefault="00E9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01B64" w14:textId="77777777" w:rsidR="00E94195" w:rsidRDefault="00E94195">
      <w:r>
        <w:separator/>
      </w:r>
    </w:p>
  </w:footnote>
  <w:footnote w:type="continuationSeparator" w:id="0">
    <w:p w14:paraId="71DC6E57" w14:textId="77777777" w:rsidR="00E94195" w:rsidRDefault="00E9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DD7A149" w:rsidR="00E15B6A" w:rsidRPr="00DB67AA" w:rsidRDefault="007E6883" w:rsidP="007E6883">
    <w:pPr>
      <w:rPr>
        <w:bCs/>
        <w:i/>
      </w:rPr>
    </w:pPr>
    <w:r w:rsidRPr="007E6883">
      <w:rPr>
        <w:bCs/>
        <w:i/>
      </w:rPr>
      <w:t>Purtsi Aakre maaparandussüsteemi ja Soontaga teede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F527829"/>
    <w:multiLevelType w:val="hybridMultilevel"/>
    <w:tmpl w:val="157214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3"/>
  </w:num>
  <w:num w:numId="4" w16cid:durableId="288512512">
    <w:abstractNumId w:val="14"/>
  </w:num>
  <w:num w:numId="5" w16cid:durableId="358094909">
    <w:abstractNumId w:val="6"/>
  </w:num>
  <w:num w:numId="6" w16cid:durableId="1004746632">
    <w:abstractNumId w:val="8"/>
  </w:num>
  <w:num w:numId="7" w16cid:durableId="101993393">
    <w:abstractNumId w:val="18"/>
  </w:num>
  <w:num w:numId="8" w16cid:durableId="2040811496">
    <w:abstractNumId w:val="9"/>
  </w:num>
  <w:num w:numId="9" w16cid:durableId="1753619410">
    <w:abstractNumId w:val="17"/>
  </w:num>
  <w:num w:numId="10" w16cid:durableId="1362583618">
    <w:abstractNumId w:val="7"/>
  </w:num>
  <w:num w:numId="11" w16cid:durableId="1069689841">
    <w:abstractNumId w:val="19"/>
  </w:num>
  <w:num w:numId="12" w16cid:durableId="439836798">
    <w:abstractNumId w:val="4"/>
  </w:num>
  <w:num w:numId="13" w16cid:durableId="327172847">
    <w:abstractNumId w:val="5"/>
  </w:num>
  <w:num w:numId="14" w16cid:durableId="1574198072">
    <w:abstractNumId w:val="12"/>
  </w:num>
  <w:num w:numId="15" w16cid:durableId="196504387">
    <w:abstractNumId w:val="11"/>
  </w:num>
  <w:num w:numId="16" w16cid:durableId="574244910">
    <w:abstractNumId w:val="15"/>
  </w:num>
  <w:num w:numId="17" w16cid:durableId="2131779209">
    <w:abstractNumId w:val="16"/>
  </w:num>
  <w:num w:numId="18" w16cid:durableId="177139534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60F78"/>
    <w:rsid w:val="000617E7"/>
    <w:rsid w:val="00062902"/>
    <w:rsid w:val="00062E81"/>
    <w:rsid w:val="00063C5E"/>
    <w:rsid w:val="00064C7C"/>
    <w:rsid w:val="00066966"/>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70C"/>
    <w:rsid w:val="000D6ACB"/>
    <w:rsid w:val="000D7567"/>
    <w:rsid w:val="000E0366"/>
    <w:rsid w:val="000E0D03"/>
    <w:rsid w:val="000E0D3F"/>
    <w:rsid w:val="000E0DFA"/>
    <w:rsid w:val="000E0FC7"/>
    <w:rsid w:val="000E129C"/>
    <w:rsid w:val="000E2233"/>
    <w:rsid w:val="000E2E51"/>
    <w:rsid w:val="000E4CD7"/>
    <w:rsid w:val="000E5514"/>
    <w:rsid w:val="000E5532"/>
    <w:rsid w:val="000E62E9"/>
    <w:rsid w:val="000E71D8"/>
    <w:rsid w:val="000E773A"/>
    <w:rsid w:val="000E782E"/>
    <w:rsid w:val="000F10A4"/>
    <w:rsid w:val="000F1448"/>
    <w:rsid w:val="000F1872"/>
    <w:rsid w:val="000F26B4"/>
    <w:rsid w:val="000F2C9D"/>
    <w:rsid w:val="000F384C"/>
    <w:rsid w:val="000F41A8"/>
    <w:rsid w:val="000F5282"/>
    <w:rsid w:val="000F6351"/>
    <w:rsid w:val="000F6AF9"/>
    <w:rsid w:val="000F72B5"/>
    <w:rsid w:val="000F7DAA"/>
    <w:rsid w:val="0010181F"/>
    <w:rsid w:val="001049B5"/>
    <w:rsid w:val="00105A31"/>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508C2"/>
    <w:rsid w:val="00151F23"/>
    <w:rsid w:val="0015262E"/>
    <w:rsid w:val="00153E72"/>
    <w:rsid w:val="0015411C"/>
    <w:rsid w:val="0015716A"/>
    <w:rsid w:val="00157D3E"/>
    <w:rsid w:val="001604E2"/>
    <w:rsid w:val="00162BF4"/>
    <w:rsid w:val="00163626"/>
    <w:rsid w:val="00163916"/>
    <w:rsid w:val="00163DBC"/>
    <w:rsid w:val="00163E8A"/>
    <w:rsid w:val="00164C75"/>
    <w:rsid w:val="00164D12"/>
    <w:rsid w:val="00164FE0"/>
    <w:rsid w:val="001656A7"/>
    <w:rsid w:val="00165F04"/>
    <w:rsid w:val="001661B2"/>
    <w:rsid w:val="00166A29"/>
    <w:rsid w:val="00166A8C"/>
    <w:rsid w:val="00167B33"/>
    <w:rsid w:val="00170D03"/>
    <w:rsid w:val="00172102"/>
    <w:rsid w:val="00172D6C"/>
    <w:rsid w:val="001758ED"/>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2CCF"/>
    <w:rsid w:val="0019393A"/>
    <w:rsid w:val="00194892"/>
    <w:rsid w:val="00196020"/>
    <w:rsid w:val="001976E1"/>
    <w:rsid w:val="00197A0E"/>
    <w:rsid w:val="001A0251"/>
    <w:rsid w:val="001A07D2"/>
    <w:rsid w:val="001A12D3"/>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DB8"/>
    <w:rsid w:val="001E22CC"/>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51A1"/>
    <w:rsid w:val="00226667"/>
    <w:rsid w:val="00226B7A"/>
    <w:rsid w:val="00227241"/>
    <w:rsid w:val="00227F44"/>
    <w:rsid w:val="00230147"/>
    <w:rsid w:val="00230392"/>
    <w:rsid w:val="002303B3"/>
    <w:rsid w:val="002323A7"/>
    <w:rsid w:val="00233297"/>
    <w:rsid w:val="00233438"/>
    <w:rsid w:val="00233D9C"/>
    <w:rsid w:val="00235B7A"/>
    <w:rsid w:val="002364D1"/>
    <w:rsid w:val="00237611"/>
    <w:rsid w:val="00237CE4"/>
    <w:rsid w:val="00237E3D"/>
    <w:rsid w:val="00237FAB"/>
    <w:rsid w:val="002400FD"/>
    <w:rsid w:val="0024060E"/>
    <w:rsid w:val="002411BC"/>
    <w:rsid w:val="00243327"/>
    <w:rsid w:val="0024412C"/>
    <w:rsid w:val="00244DC2"/>
    <w:rsid w:val="002462C1"/>
    <w:rsid w:val="0024657B"/>
    <w:rsid w:val="002472E8"/>
    <w:rsid w:val="0025427B"/>
    <w:rsid w:val="0025438B"/>
    <w:rsid w:val="00254970"/>
    <w:rsid w:val="002549D8"/>
    <w:rsid w:val="002562D1"/>
    <w:rsid w:val="0025680B"/>
    <w:rsid w:val="00256F5C"/>
    <w:rsid w:val="002570BB"/>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1334"/>
    <w:rsid w:val="002D19FF"/>
    <w:rsid w:val="002D2EE1"/>
    <w:rsid w:val="002D37B5"/>
    <w:rsid w:val="002D3886"/>
    <w:rsid w:val="002D4594"/>
    <w:rsid w:val="002D45CB"/>
    <w:rsid w:val="002D4939"/>
    <w:rsid w:val="002D5D26"/>
    <w:rsid w:val="002D5E95"/>
    <w:rsid w:val="002D5F2E"/>
    <w:rsid w:val="002D65E8"/>
    <w:rsid w:val="002E024C"/>
    <w:rsid w:val="002E2F16"/>
    <w:rsid w:val="002E49C6"/>
    <w:rsid w:val="002E596D"/>
    <w:rsid w:val="002E5AB6"/>
    <w:rsid w:val="002E7BFB"/>
    <w:rsid w:val="002F05AA"/>
    <w:rsid w:val="002F2CB4"/>
    <w:rsid w:val="002F4777"/>
    <w:rsid w:val="002F4AA5"/>
    <w:rsid w:val="002F4DFE"/>
    <w:rsid w:val="002F5364"/>
    <w:rsid w:val="002F6CFE"/>
    <w:rsid w:val="002F75F1"/>
    <w:rsid w:val="002F776C"/>
    <w:rsid w:val="00300A4C"/>
    <w:rsid w:val="00301B91"/>
    <w:rsid w:val="00302A97"/>
    <w:rsid w:val="00304042"/>
    <w:rsid w:val="0030479C"/>
    <w:rsid w:val="00305294"/>
    <w:rsid w:val="00305426"/>
    <w:rsid w:val="00306861"/>
    <w:rsid w:val="003101CD"/>
    <w:rsid w:val="003106DF"/>
    <w:rsid w:val="0031086A"/>
    <w:rsid w:val="0031586D"/>
    <w:rsid w:val="00315F13"/>
    <w:rsid w:val="0031661A"/>
    <w:rsid w:val="00317A06"/>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E8F"/>
    <w:rsid w:val="003F2429"/>
    <w:rsid w:val="003F2A8D"/>
    <w:rsid w:val="003F38DF"/>
    <w:rsid w:val="003F4E9C"/>
    <w:rsid w:val="003F5576"/>
    <w:rsid w:val="003F5C9D"/>
    <w:rsid w:val="003F5E4B"/>
    <w:rsid w:val="003F670C"/>
    <w:rsid w:val="003F7419"/>
    <w:rsid w:val="003F7FCE"/>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8DA"/>
    <w:rsid w:val="00434B3D"/>
    <w:rsid w:val="00436D76"/>
    <w:rsid w:val="004422FD"/>
    <w:rsid w:val="00442374"/>
    <w:rsid w:val="00444316"/>
    <w:rsid w:val="0044438F"/>
    <w:rsid w:val="00444408"/>
    <w:rsid w:val="00444660"/>
    <w:rsid w:val="004447CF"/>
    <w:rsid w:val="00444AE7"/>
    <w:rsid w:val="00444BF7"/>
    <w:rsid w:val="00444EBB"/>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5EFC"/>
    <w:rsid w:val="00476317"/>
    <w:rsid w:val="004765DE"/>
    <w:rsid w:val="0048121E"/>
    <w:rsid w:val="0048127D"/>
    <w:rsid w:val="0048160C"/>
    <w:rsid w:val="00481A29"/>
    <w:rsid w:val="00482B79"/>
    <w:rsid w:val="00482FDA"/>
    <w:rsid w:val="00483F8B"/>
    <w:rsid w:val="00485DBB"/>
    <w:rsid w:val="00485EC4"/>
    <w:rsid w:val="00487AA2"/>
    <w:rsid w:val="00492A07"/>
    <w:rsid w:val="00492EA6"/>
    <w:rsid w:val="00493152"/>
    <w:rsid w:val="004937BA"/>
    <w:rsid w:val="004937F1"/>
    <w:rsid w:val="00493939"/>
    <w:rsid w:val="0049410A"/>
    <w:rsid w:val="004944E7"/>
    <w:rsid w:val="00494F73"/>
    <w:rsid w:val="00495B78"/>
    <w:rsid w:val="00496CDC"/>
    <w:rsid w:val="004975BD"/>
    <w:rsid w:val="00497F01"/>
    <w:rsid w:val="004A29B0"/>
    <w:rsid w:val="004A2A57"/>
    <w:rsid w:val="004A2D16"/>
    <w:rsid w:val="004A4F69"/>
    <w:rsid w:val="004A574D"/>
    <w:rsid w:val="004A5882"/>
    <w:rsid w:val="004A5E8F"/>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4D4C"/>
    <w:rsid w:val="00524D74"/>
    <w:rsid w:val="005265C5"/>
    <w:rsid w:val="005270B9"/>
    <w:rsid w:val="00527A61"/>
    <w:rsid w:val="00527C0B"/>
    <w:rsid w:val="00530508"/>
    <w:rsid w:val="0053361A"/>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0D9"/>
    <w:rsid w:val="005471AE"/>
    <w:rsid w:val="00551A5B"/>
    <w:rsid w:val="00552B82"/>
    <w:rsid w:val="0055331F"/>
    <w:rsid w:val="00553C2A"/>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14E4"/>
    <w:rsid w:val="00581D9E"/>
    <w:rsid w:val="00581DC2"/>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6E4"/>
    <w:rsid w:val="005B791F"/>
    <w:rsid w:val="005C09B0"/>
    <w:rsid w:val="005C0F72"/>
    <w:rsid w:val="005C17CD"/>
    <w:rsid w:val="005C214C"/>
    <w:rsid w:val="005C251A"/>
    <w:rsid w:val="005C27AA"/>
    <w:rsid w:val="005C31F2"/>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60EE"/>
    <w:rsid w:val="005E7AB2"/>
    <w:rsid w:val="005E7CC1"/>
    <w:rsid w:val="005E7E47"/>
    <w:rsid w:val="005E7F2C"/>
    <w:rsid w:val="005F048F"/>
    <w:rsid w:val="005F0602"/>
    <w:rsid w:val="005F14C2"/>
    <w:rsid w:val="005F1F79"/>
    <w:rsid w:val="005F373A"/>
    <w:rsid w:val="005F4C06"/>
    <w:rsid w:val="005F7548"/>
    <w:rsid w:val="00601674"/>
    <w:rsid w:val="006019D6"/>
    <w:rsid w:val="0060316D"/>
    <w:rsid w:val="006032E4"/>
    <w:rsid w:val="00604B9C"/>
    <w:rsid w:val="00605A6B"/>
    <w:rsid w:val="006064CB"/>
    <w:rsid w:val="0060723A"/>
    <w:rsid w:val="006072E7"/>
    <w:rsid w:val="00610569"/>
    <w:rsid w:val="00610C3D"/>
    <w:rsid w:val="00611145"/>
    <w:rsid w:val="0061219F"/>
    <w:rsid w:val="00612356"/>
    <w:rsid w:val="0061303C"/>
    <w:rsid w:val="00613748"/>
    <w:rsid w:val="00614C68"/>
    <w:rsid w:val="00615385"/>
    <w:rsid w:val="0061551F"/>
    <w:rsid w:val="00615E8A"/>
    <w:rsid w:val="006177E6"/>
    <w:rsid w:val="00617BE4"/>
    <w:rsid w:val="00617F6E"/>
    <w:rsid w:val="00622C93"/>
    <w:rsid w:val="00622D0B"/>
    <w:rsid w:val="00623CE4"/>
    <w:rsid w:val="00624C8B"/>
    <w:rsid w:val="00625EA2"/>
    <w:rsid w:val="00626660"/>
    <w:rsid w:val="006266B3"/>
    <w:rsid w:val="00626922"/>
    <w:rsid w:val="0062698F"/>
    <w:rsid w:val="00626C4E"/>
    <w:rsid w:val="00627721"/>
    <w:rsid w:val="0062777F"/>
    <w:rsid w:val="006302CC"/>
    <w:rsid w:val="00631303"/>
    <w:rsid w:val="006328A2"/>
    <w:rsid w:val="0063429F"/>
    <w:rsid w:val="0063446B"/>
    <w:rsid w:val="0063518C"/>
    <w:rsid w:val="00635AEA"/>
    <w:rsid w:val="006363F3"/>
    <w:rsid w:val="00636A15"/>
    <w:rsid w:val="00636F3F"/>
    <w:rsid w:val="0063724A"/>
    <w:rsid w:val="006406FE"/>
    <w:rsid w:val="00640A09"/>
    <w:rsid w:val="00640ACF"/>
    <w:rsid w:val="006414A6"/>
    <w:rsid w:val="00641A45"/>
    <w:rsid w:val="00643095"/>
    <w:rsid w:val="0064376A"/>
    <w:rsid w:val="0064386D"/>
    <w:rsid w:val="00643C7A"/>
    <w:rsid w:val="00646F90"/>
    <w:rsid w:val="00647815"/>
    <w:rsid w:val="0064798A"/>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3BE1"/>
    <w:rsid w:val="00705777"/>
    <w:rsid w:val="00710EE5"/>
    <w:rsid w:val="00710F54"/>
    <w:rsid w:val="00711154"/>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C0579"/>
    <w:rsid w:val="007C091A"/>
    <w:rsid w:val="007C0F86"/>
    <w:rsid w:val="007C2AC6"/>
    <w:rsid w:val="007C3CBA"/>
    <w:rsid w:val="007C70A7"/>
    <w:rsid w:val="007C7590"/>
    <w:rsid w:val="007D255E"/>
    <w:rsid w:val="007D2845"/>
    <w:rsid w:val="007D312E"/>
    <w:rsid w:val="007D349B"/>
    <w:rsid w:val="007D4653"/>
    <w:rsid w:val="007D4B2D"/>
    <w:rsid w:val="007D729A"/>
    <w:rsid w:val="007E045A"/>
    <w:rsid w:val="007E0891"/>
    <w:rsid w:val="007E0F1C"/>
    <w:rsid w:val="007E11B6"/>
    <w:rsid w:val="007E11D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234C"/>
    <w:rsid w:val="00812DD5"/>
    <w:rsid w:val="00813B11"/>
    <w:rsid w:val="0081465B"/>
    <w:rsid w:val="00815E44"/>
    <w:rsid w:val="00817D8E"/>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65E8"/>
    <w:rsid w:val="008B7340"/>
    <w:rsid w:val="008C0187"/>
    <w:rsid w:val="008C0D1F"/>
    <w:rsid w:val="008C2068"/>
    <w:rsid w:val="008C4C55"/>
    <w:rsid w:val="008C52CA"/>
    <w:rsid w:val="008C73E7"/>
    <w:rsid w:val="008C7CA8"/>
    <w:rsid w:val="008D0753"/>
    <w:rsid w:val="008D0A7B"/>
    <w:rsid w:val="008D2971"/>
    <w:rsid w:val="008D2C17"/>
    <w:rsid w:val="008D32E7"/>
    <w:rsid w:val="008D3761"/>
    <w:rsid w:val="008D420C"/>
    <w:rsid w:val="008D4F3F"/>
    <w:rsid w:val="008D52EC"/>
    <w:rsid w:val="008D5F7F"/>
    <w:rsid w:val="008D60B7"/>
    <w:rsid w:val="008D6CC2"/>
    <w:rsid w:val="008D7083"/>
    <w:rsid w:val="008D7FE9"/>
    <w:rsid w:val="008E0110"/>
    <w:rsid w:val="008E0C33"/>
    <w:rsid w:val="008E0CF8"/>
    <w:rsid w:val="008E2AC5"/>
    <w:rsid w:val="008E340B"/>
    <w:rsid w:val="008E49FF"/>
    <w:rsid w:val="008E56BE"/>
    <w:rsid w:val="008E654D"/>
    <w:rsid w:val="008E660A"/>
    <w:rsid w:val="008E6945"/>
    <w:rsid w:val="008F094A"/>
    <w:rsid w:val="008F10BF"/>
    <w:rsid w:val="008F15C4"/>
    <w:rsid w:val="008F2797"/>
    <w:rsid w:val="008F29EA"/>
    <w:rsid w:val="008F2A13"/>
    <w:rsid w:val="008F2E37"/>
    <w:rsid w:val="008F3C8F"/>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7E2A"/>
    <w:rsid w:val="009103BF"/>
    <w:rsid w:val="00910744"/>
    <w:rsid w:val="00910970"/>
    <w:rsid w:val="00910A4A"/>
    <w:rsid w:val="009116C0"/>
    <w:rsid w:val="00911844"/>
    <w:rsid w:val="00911982"/>
    <w:rsid w:val="00912A1E"/>
    <w:rsid w:val="00912CAF"/>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3A7D"/>
    <w:rsid w:val="0094460C"/>
    <w:rsid w:val="00944E0F"/>
    <w:rsid w:val="009459D4"/>
    <w:rsid w:val="00945ABF"/>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0A16"/>
    <w:rsid w:val="00984B21"/>
    <w:rsid w:val="009853B7"/>
    <w:rsid w:val="00985696"/>
    <w:rsid w:val="009870E9"/>
    <w:rsid w:val="0098774D"/>
    <w:rsid w:val="009913C4"/>
    <w:rsid w:val="009913DC"/>
    <w:rsid w:val="00991B4C"/>
    <w:rsid w:val="0099260E"/>
    <w:rsid w:val="0099383F"/>
    <w:rsid w:val="00993DE3"/>
    <w:rsid w:val="00993F1A"/>
    <w:rsid w:val="009959CC"/>
    <w:rsid w:val="00996F75"/>
    <w:rsid w:val="0099765A"/>
    <w:rsid w:val="009976AF"/>
    <w:rsid w:val="009A09BC"/>
    <w:rsid w:val="009A0BC1"/>
    <w:rsid w:val="009A0F98"/>
    <w:rsid w:val="009A1EBC"/>
    <w:rsid w:val="009A3F55"/>
    <w:rsid w:val="009A488F"/>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F0F39"/>
    <w:rsid w:val="009F3277"/>
    <w:rsid w:val="009F46A5"/>
    <w:rsid w:val="009F617D"/>
    <w:rsid w:val="009F6760"/>
    <w:rsid w:val="009F6B29"/>
    <w:rsid w:val="00A011EA"/>
    <w:rsid w:val="00A03857"/>
    <w:rsid w:val="00A038C5"/>
    <w:rsid w:val="00A04002"/>
    <w:rsid w:val="00A05481"/>
    <w:rsid w:val="00A05D70"/>
    <w:rsid w:val="00A06633"/>
    <w:rsid w:val="00A0667A"/>
    <w:rsid w:val="00A075C0"/>
    <w:rsid w:val="00A10E89"/>
    <w:rsid w:val="00A12046"/>
    <w:rsid w:val="00A12BE4"/>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CF5"/>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5FA3"/>
    <w:rsid w:val="00AA0838"/>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2639"/>
    <w:rsid w:val="00B12848"/>
    <w:rsid w:val="00B12B5A"/>
    <w:rsid w:val="00B13922"/>
    <w:rsid w:val="00B13BCB"/>
    <w:rsid w:val="00B13C50"/>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7584"/>
    <w:rsid w:val="00B30046"/>
    <w:rsid w:val="00B30191"/>
    <w:rsid w:val="00B32156"/>
    <w:rsid w:val="00B326CA"/>
    <w:rsid w:val="00B333EF"/>
    <w:rsid w:val="00B346F0"/>
    <w:rsid w:val="00B35A16"/>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5129"/>
    <w:rsid w:val="00BA5B16"/>
    <w:rsid w:val="00BA6EBA"/>
    <w:rsid w:val="00BA71D2"/>
    <w:rsid w:val="00BA7BFD"/>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3747"/>
    <w:rsid w:val="00C17627"/>
    <w:rsid w:val="00C17DD2"/>
    <w:rsid w:val="00C20A9C"/>
    <w:rsid w:val="00C20B80"/>
    <w:rsid w:val="00C21DC6"/>
    <w:rsid w:val="00C220F3"/>
    <w:rsid w:val="00C22BA0"/>
    <w:rsid w:val="00C23E5E"/>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65C3"/>
    <w:rsid w:val="00C36FEB"/>
    <w:rsid w:val="00C37E5B"/>
    <w:rsid w:val="00C41408"/>
    <w:rsid w:val="00C41413"/>
    <w:rsid w:val="00C4247E"/>
    <w:rsid w:val="00C42ADF"/>
    <w:rsid w:val="00C42C06"/>
    <w:rsid w:val="00C435BD"/>
    <w:rsid w:val="00C442E8"/>
    <w:rsid w:val="00C448D9"/>
    <w:rsid w:val="00C461E4"/>
    <w:rsid w:val="00C47B92"/>
    <w:rsid w:val="00C5046D"/>
    <w:rsid w:val="00C50F80"/>
    <w:rsid w:val="00C52516"/>
    <w:rsid w:val="00C52B3F"/>
    <w:rsid w:val="00C54001"/>
    <w:rsid w:val="00C55661"/>
    <w:rsid w:val="00C56AEE"/>
    <w:rsid w:val="00C574ED"/>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F35"/>
    <w:rsid w:val="00CB6460"/>
    <w:rsid w:val="00CB6C45"/>
    <w:rsid w:val="00CB731A"/>
    <w:rsid w:val="00CB786B"/>
    <w:rsid w:val="00CB7937"/>
    <w:rsid w:val="00CC1F47"/>
    <w:rsid w:val="00CC22A9"/>
    <w:rsid w:val="00CC2B31"/>
    <w:rsid w:val="00CC36A2"/>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34D5"/>
    <w:rsid w:val="00D142CD"/>
    <w:rsid w:val="00D147E6"/>
    <w:rsid w:val="00D1486B"/>
    <w:rsid w:val="00D167CD"/>
    <w:rsid w:val="00D21CAB"/>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D58"/>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8CA"/>
    <w:rsid w:val="00D635DC"/>
    <w:rsid w:val="00D6380C"/>
    <w:rsid w:val="00D641FD"/>
    <w:rsid w:val="00D64FE2"/>
    <w:rsid w:val="00D66212"/>
    <w:rsid w:val="00D66503"/>
    <w:rsid w:val="00D6686E"/>
    <w:rsid w:val="00D66E55"/>
    <w:rsid w:val="00D67AE1"/>
    <w:rsid w:val="00D7013C"/>
    <w:rsid w:val="00D7050C"/>
    <w:rsid w:val="00D711C6"/>
    <w:rsid w:val="00D735F0"/>
    <w:rsid w:val="00D738DD"/>
    <w:rsid w:val="00D73B3F"/>
    <w:rsid w:val="00D73C9D"/>
    <w:rsid w:val="00D7440B"/>
    <w:rsid w:val="00D753B9"/>
    <w:rsid w:val="00D81304"/>
    <w:rsid w:val="00D81648"/>
    <w:rsid w:val="00D81846"/>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E1A"/>
    <w:rsid w:val="00DA1A98"/>
    <w:rsid w:val="00DA2573"/>
    <w:rsid w:val="00DA2C8A"/>
    <w:rsid w:val="00DA2EFD"/>
    <w:rsid w:val="00DA3F3C"/>
    <w:rsid w:val="00DA6C03"/>
    <w:rsid w:val="00DA76F3"/>
    <w:rsid w:val="00DA7894"/>
    <w:rsid w:val="00DB090F"/>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5D19"/>
    <w:rsid w:val="00DF7197"/>
    <w:rsid w:val="00E00077"/>
    <w:rsid w:val="00E03A5D"/>
    <w:rsid w:val="00E058D6"/>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77"/>
    <w:rsid w:val="00E27A99"/>
    <w:rsid w:val="00E27BE2"/>
    <w:rsid w:val="00E31699"/>
    <w:rsid w:val="00E31A8B"/>
    <w:rsid w:val="00E31CAE"/>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195"/>
    <w:rsid w:val="00E94779"/>
    <w:rsid w:val="00E94B85"/>
    <w:rsid w:val="00E96AB8"/>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A6535"/>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234B"/>
    <w:rsid w:val="00EE28B7"/>
    <w:rsid w:val="00EE317F"/>
    <w:rsid w:val="00EE388E"/>
    <w:rsid w:val="00EE4AF5"/>
    <w:rsid w:val="00EE4E54"/>
    <w:rsid w:val="00EE588C"/>
    <w:rsid w:val="00EE590F"/>
    <w:rsid w:val="00EE5A87"/>
    <w:rsid w:val="00EE652E"/>
    <w:rsid w:val="00EE78C5"/>
    <w:rsid w:val="00EE7C52"/>
    <w:rsid w:val="00EF048A"/>
    <w:rsid w:val="00EF0CEC"/>
    <w:rsid w:val="00EF11E3"/>
    <w:rsid w:val="00EF4A5B"/>
    <w:rsid w:val="00EF4D02"/>
    <w:rsid w:val="00EF4FC0"/>
    <w:rsid w:val="00EF60FC"/>
    <w:rsid w:val="00EF6A59"/>
    <w:rsid w:val="00EF6BBF"/>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4B5"/>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D04"/>
    <w:rsid w:val="00F52D8F"/>
    <w:rsid w:val="00F53A40"/>
    <w:rsid w:val="00F54092"/>
    <w:rsid w:val="00F541ED"/>
    <w:rsid w:val="00F56BBF"/>
    <w:rsid w:val="00F56CB2"/>
    <w:rsid w:val="00F573A4"/>
    <w:rsid w:val="00F57B24"/>
    <w:rsid w:val="00F603FB"/>
    <w:rsid w:val="00F6057B"/>
    <w:rsid w:val="00F621C4"/>
    <w:rsid w:val="00F64B49"/>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12</Pages>
  <Words>5460</Words>
  <Characters>31124</Characters>
  <Application>Microsoft Office Word</Application>
  <DocSecurity>0</DocSecurity>
  <Lines>259</Lines>
  <Paragraphs>73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36511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299</cp:revision>
  <cp:lastPrinted>2009-10-14T12:22:00Z</cp:lastPrinted>
  <dcterms:created xsi:type="dcterms:W3CDTF">2023-08-14T09:20:00Z</dcterms:created>
  <dcterms:modified xsi:type="dcterms:W3CDTF">2023-09-22T06:38:00Z</dcterms:modified>
</cp:coreProperties>
</file>